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2E4" w:rsidRPr="000C3A2D" w:rsidRDefault="00C812E4" w:rsidP="00CF7145">
      <w:pPr>
        <w:jc w:val="right"/>
        <w:rPr>
          <w:sz w:val="24"/>
          <w:szCs w:val="24"/>
        </w:rPr>
      </w:pPr>
      <w:bookmarkStart w:id="0" w:name="Par30"/>
      <w:bookmarkEnd w:id="0"/>
      <w:r w:rsidRPr="000C3A2D">
        <w:rPr>
          <w:sz w:val="24"/>
          <w:szCs w:val="24"/>
        </w:rPr>
        <w:t xml:space="preserve">Приложение 1 </w:t>
      </w:r>
    </w:p>
    <w:p w:rsidR="00C812E4" w:rsidRPr="000C3A2D" w:rsidRDefault="00C812E4" w:rsidP="00CF7145">
      <w:pPr>
        <w:jc w:val="right"/>
        <w:rPr>
          <w:sz w:val="24"/>
          <w:szCs w:val="24"/>
        </w:rPr>
      </w:pPr>
      <w:r w:rsidRPr="000C3A2D">
        <w:rPr>
          <w:sz w:val="24"/>
          <w:szCs w:val="24"/>
        </w:rPr>
        <w:t>к постановлению Администрации г. Воткинска</w:t>
      </w:r>
    </w:p>
    <w:p w:rsidR="00C812E4" w:rsidRPr="000C3A2D" w:rsidRDefault="00C812E4" w:rsidP="00CF7145">
      <w:pPr>
        <w:jc w:val="right"/>
        <w:rPr>
          <w:sz w:val="24"/>
          <w:szCs w:val="24"/>
        </w:rPr>
      </w:pPr>
      <w:r w:rsidRPr="000C3A2D">
        <w:rPr>
          <w:sz w:val="24"/>
          <w:szCs w:val="24"/>
        </w:rPr>
        <w:t xml:space="preserve">от </w:t>
      </w:r>
      <w:r w:rsidR="002727F8">
        <w:rPr>
          <w:sz w:val="24"/>
          <w:szCs w:val="24"/>
        </w:rPr>
        <w:t>28.03.2025</w:t>
      </w:r>
      <w:r w:rsidR="00D667CE" w:rsidRPr="000C3A2D">
        <w:rPr>
          <w:sz w:val="24"/>
          <w:szCs w:val="24"/>
        </w:rPr>
        <w:t xml:space="preserve"> </w:t>
      </w:r>
      <w:r w:rsidR="00963131" w:rsidRPr="000C3A2D">
        <w:rPr>
          <w:sz w:val="24"/>
          <w:szCs w:val="24"/>
        </w:rPr>
        <w:t xml:space="preserve">№ </w:t>
      </w:r>
      <w:r w:rsidR="002727F8">
        <w:rPr>
          <w:sz w:val="24"/>
          <w:szCs w:val="24"/>
        </w:rPr>
        <w:t>362</w:t>
      </w:r>
      <w:bookmarkStart w:id="1" w:name="_GoBack"/>
      <w:bookmarkEnd w:id="1"/>
    </w:p>
    <w:p w:rsidR="00A84326" w:rsidRPr="000C3A2D" w:rsidRDefault="00A84326" w:rsidP="00F46883">
      <w:pPr>
        <w:jc w:val="center"/>
        <w:rPr>
          <w:b/>
          <w:sz w:val="24"/>
          <w:szCs w:val="24"/>
        </w:rPr>
      </w:pPr>
    </w:p>
    <w:p w:rsidR="000C3A2D" w:rsidRDefault="00A84326" w:rsidP="00A84326">
      <w:pPr>
        <w:jc w:val="center"/>
        <w:rPr>
          <w:b/>
          <w:sz w:val="24"/>
          <w:szCs w:val="24"/>
        </w:rPr>
      </w:pPr>
      <w:r w:rsidRPr="000C3A2D">
        <w:rPr>
          <w:b/>
          <w:sz w:val="24"/>
          <w:szCs w:val="24"/>
        </w:rPr>
        <w:t xml:space="preserve">Изменения в </w:t>
      </w:r>
      <w:r w:rsidR="00083D98" w:rsidRPr="000C3A2D">
        <w:rPr>
          <w:b/>
          <w:sz w:val="24"/>
          <w:szCs w:val="24"/>
        </w:rPr>
        <w:t>краткую характеристику (</w:t>
      </w:r>
      <w:r w:rsidRPr="000C3A2D">
        <w:rPr>
          <w:b/>
          <w:sz w:val="24"/>
          <w:szCs w:val="24"/>
          <w:shd w:val="clear" w:color="auto" w:fill="FFFFFF"/>
        </w:rPr>
        <w:t>паспорт</w:t>
      </w:r>
      <w:r w:rsidR="00083D98" w:rsidRPr="000C3A2D">
        <w:rPr>
          <w:b/>
          <w:sz w:val="24"/>
          <w:szCs w:val="24"/>
          <w:shd w:val="clear" w:color="auto" w:fill="FFFFFF"/>
        </w:rPr>
        <w:t>)</w:t>
      </w:r>
      <w:r w:rsidR="00FA6C7C" w:rsidRPr="000C3A2D">
        <w:rPr>
          <w:b/>
          <w:sz w:val="24"/>
          <w:szCs w:val="24"/>
        </w:rPr>
        <w:t xml:space="preserve"> муниципальн</w:t>
      </w:r>
      <w:r w:rsidR="00083D98" w:rsidRPr="000C3A2D">
        <w:rPr>
          <w:b/>
          <w:sz w:val="24"/>
          <w:szCs w:val="24"/>
        </w:rPr>
        <w:t xml:space="preserve">ой </w:t>
      </w:r>
      <w:r w:rsidR="00FA6C7C" w:rsidRPr="000C3A2D">
        <w:rPr>
          <w:b/>
          <w:sz w:val="24"/>
          <w:szCs w:val="24"/>
        </w:rPr>
        <w:t>программ</w:t>
      </w:r>
      <w:r w:rsidR="00083D98" w:rsidRPr="000C3A2D">
        <w:rPr>
          <w:b/>
          <w:sz w:val="24"/>
          <w:szCs w:val="24"/>
        </w:rPr>
        <w:t>ы</w:t>
      </w:r>
      <w:r w:rsidR="009517BB" w:rsidRPr="000C3A2D">
        <w:rPr>
          <w:b/>
          <w:sz w:val="24"/>
          <w:szCs w:val="24"/>
        </w:rPr>
        <w:t>,</w:t>
      </w:r>
      <w:r w:rsidR="003E4985" w:rsidRPr="000C3A2D">
        <w:rPr>
          <w:b/>
          <w:sz w:val="24"/>
          <w:szCs w:val="24"/>
        </w:rPr>
        <w:t xml:space="preserve"> </w:t>
      </w:r>
    </w:p>
    <w:p w:rsidR="00C83C78" w:rsidRDefault="003E4985" w:rsidP="00A84326">
      <w:pPr>
        <w:jc w:val="center"/>
        <w:rPr>
          <w:b/>
          <w:sz w:val="24"/>
          <w:szCs w:val="24"/>
        </w:rPr>
      </w:pPr>
      <w:r w:rsidRPr="000C3A2D">
        <w:rPr>
          <w:b/>
          <w:sz w:val="24"/>
          <w:szCs w:val="24"/>
        </w:rPr>
        <w:t>краткие характеристики (паспорта)</w:t>
      </w:r>
      <w:r w:rsidR="009517BB" w:rsidRPr="000C3A2D">
        <w:rPr>
          <w:b/>
          <w:sz w:val="24"/>
          <w:szCs w:val="24"/>
        </w:rPr>
        <w:t xml:space="preserve"> </w:t>
      </w:r>
      <w:r w:rsidRPr="000C3A2D">
        <w:rPr>
          <w:b/>
          <w:sz w:val="24"/>
          <w:szCs w:val="24"/>
        </w:rPr>
        <w:t>подпрограмм</w:t>
      </w:r>
      <w:r w:rsidR="00C85655" w:rsidRPr="000C3A2D">
        <w:rPr>
          <w:b/>
          <w:sz w:val="24"/>
          <w:szCs w:val="24"/>
        </w:rPr>
        <w:t xml:space="preserve"> </w:t>
      </w:r>
      <w:r w:rsidRPr="000C3A2D">
        <w:rPr>
          <w:b/>
          <w:sz w:val="24"/>
          <w:szCs w:val="24"/>
        </w:rPr>
        <w:t xml:space="preserve"> муниципальной программы муниципального образования «Город Воткинск»</w:t>
      </w:r>
    </w:p>
    <w:p w:rsidR="00A84326" w:rsidRPr="000C3A2D" w:rsidRDefault="003E4985" w:rsidP="00A84326">
      <w:pPr>
        <w:jc w:val="center"/>
        <w:rPr>
          <w:b/>
          <w:sz w:val="24"/>
          <w:szCs w:val="24"/>
        </w:rPr>
      </w:pPr>
      <w:r w:rsidRPr="000C3A2D">
        <w:rPr>
          <w:b/>
          <w:sz w:val="24"/>
          <w:szCs w:val="24"/>
        </w:rPr>
        <w:t xml:space="preserve"> </w:t>
      </w:r>
      <w:r w:rsidR="00FA6C7C" w:rsidRPr="000C3A2D">
        <w:rPr>
          <w:b/>
          <w:sz w:val="24"/>
          <w:szCs w:val="24"/>
        </w:rPr>
        <w:t>«Содержание и развит</w:t>
      </w:r>
      <w:r w:rsidR="00071EAF" w:rsidRPr="000C3A2D">
        <w:rPr>
          <w:b/>
          <w:sz w:val="24"/>
          <w:szCs w:val="24"/>
        </w:rPr>
        <w:t xml:space="preserve">ие городского хозяйства» </w:t>
      </w:r>
    </w:p>
    <w:p w:rsidR="00E763EE" w:rsidRPr="000C3A2D" w:rsidRDefault="00E763EE" w:rsidP="00C4265F">
      <w:pPr>
        <w:spacing w:line="276" w:lineRule="auto"/>
        <w:ind w:firstLine="709"/>
        <w:jc w:val="both"/>
        <w:rPr>
          <w:sz w:val="24"/>
          <w:szCs w:val="24"/>
          <w:lang w:eastAsia="en-US"/>
        </w:rPr>
      </w:pPr>
    </w:p>
    <w:p w:rsidR="008060EE" w:rsidRPr="000C3A2D" w:rsidRDefault="00083D98" w:rsidP="008060EE">
      <w:pPr>
        <w:spacing w:line="276" w:lineRule="auto"/>
        <w:ind w:firstLine="709"/>
        <w:jc w:val="both"/>
        <w:rPr>
          <w:sz w:val="24"/>
          <w:szCs w:val="24"/>
        </w:rPr>
      </w:pPr>
      <w:r w:rsidRPr="000C3A2D">
        <w:rPr>
          <w:sz w:val="24"/>
          <w:szCs w:val="24"/>
          <w:lang w:eastAsia="en-US"/>
        </w:rPr>
        <w:t>1</w:t>
      </w:r>
      <w:r w:rsidR="00E861B7" w:rsidRPr="000C3A2D">
        <w:rPr>
          <w:sz w:val="24"/>
          <w:szCs w:val="24"/>
          <w:lang w:eastAsia="en-US"/>
        </w:rPr>
        <w:t>.</w:t>
      </w:r>
      <w:r w:rsidR="00E861B7" w:rsidRPr="000C3A2D">
        <w:rPr>
          <w:sz w:val="24"/>
          <w:szCs w:val="24"/>
        </w:rPr>
        <w:t xml:space="preserve"> В </w:t>
      </w:r>
      <w:r w:rsidRPr="000C3A2D">
        <w:rPr>
          <w:sz w:val="24"/>
          <w:szCs w:val="24"/>
        </w:rPr>
        <w:t>краткой характеристике (</w:t>
      </w:r>
      <w:r w:rsidR="00E861B7" w:rsidRPr="000C3A2D">
        <w:rPr>
          <w:sz w:val="24"/>
          <w:szCs w:val="24"/>
        </w:rPr>
        <w:t>паспорте</w:t>
      </w:r>
      <w:r w:rsidRPr="000C3A2D">
        <w:rPr>
          <w:sz w:val="24"/>
          <w:szCs w:val="24"/>
        </w:rPr>
        <w:t>)</w:t>
      </w:r>
      <w:r w:rsidR="00E861B7" w:rsidRPr="000C3A2D">
        <w:rPr>
          <w:sz w:val="24"/>
          <w:szCs w:val="24"/>
        </w:rPr>
        <w:t xml:space="preserve">  программы</w:t>
      </w:r>
      <w:r w:rsidR="001E35DD">
        <w:rPr>
          <w:sz w:val="24"/>
          <w:szCs w:val="24"/>
        </w:rPr>
        <w:t xml:space="preserve"> </w:t>
      </w:r>
      <w:r w:rsidR="007875B0" w:rsidRPr="000C3A2D">
        <w:rPr>
          <w:sz w:val="24"/>
          <w:szCs w:val="24"/>
        </w:rPr>
        <w:t>п</w:t>
      </w:r>
      <w:r w:rsidR="00FA6C7C" w:rsidRPr="000C3A2D">
        <w:rPr>
          <w:sz w:val="24"/>
          <w:szCs w:val="24"/>
        </w:rPr>
        <w:t>озицию  «</w:t>
      </w:r>
      <w:r w:rsidR="006571BA" w:rsidRPr="000C3A2D">
        <w:rPr>
          <w:sz w:val="24"/>
          <w:szCs w:val="24"/>
        </w:rPr>
        <w:t>Ресурсное обеспечение муниципальной программы</w:t>
      </w:r>
      <w:r w:rsidR="00E84273" w:rsidRPr="000C3A2D">
        <w:rPr>
          <w:sz w:val="24"/>
          <w:szCs w:val="24"/>
        </w:rPr>
        <w:t>»</w:t>
      </w:r>
      <w:r w:rsidR="00FA6C7C" w:rsidRPr="000C3A2D">
        <w:rPr>
          <w:sz w:val="24"/>
          <w:szCs w:val="24"/>
        </w:rPr>
        <w:t xml:space="preserve"> изложить </w:t>
      </w:r>
      <w:r w:rsidR="009C6FEA" w:rsidRPr="000C3A2D">
        <w:rPr>
          <w:sz w:val="24"/>
          <w:szCs w:val="24"/>
        </w:rPr>
        <w:t>в следующей</w:t>
      </w:r>
      <w:r w:rsidR="00FA6C7C" w:rsidRPr="000C3A2D">
        <w:rPr>
          <w:sz w:val="24"/>
          <w:szCs w:val="24"/>
        </w:rPr>
        <w:t xml:space="preserve"> редакции:</w:t>
      </w:r>
    </w:p>
    <w:p w:rsidR="001562ED" w:rsidRPr="000C3A2D" w:rsidRDefault="0025773C" w:rsidP="008060EE">
      <w:pPr>
        <w:spacing w:line="276" w:lineRule="auto"/>
        <w:ind w:firstLine="709"/>
        <w:jc w:val="both"/>
        <w:rPr>
          <w:sz w:val="24"/>
          <w:szCs w:val="24"/>
        </w:rPr>
      </w:pPr>
      <w:r w:rsidRPr="000C3A2D">
        <w:rPr>
          <w:sz w:val="24"/>
          <w:szCs w:val="24"/>
        </w:rPr>
        <w:t xml:space="preserve"> </w:t>
      </w:r>
      <w:r w:rsidR="00E30570" w:rsidRPr="000C3A2D">
        <w:rPr>
          <w:sz w:val="24"/>
          <w:szCs w:val="24"/>
        </w:rPr>
        <w:t>«</w:t>
      </w:r>
      <w:r w:rsidR="0012246D" w:rsidRPr="000C3A2D">
        <w:rPr>
          <w:sz w:val="24"/>
          <w:szCs w:val="24"/>
        </w:rPr>
        <w:t xml:space="preserve">Общий объем финансирования мероприятий муниципальной программы за 2020-2028 годы составит </w:t>
      </w:r>
      <w:r w:rsidR="00963131" w:rsidRPr="000C3A2D">
        <w:rPr>
          <w:sz w:val="24"/>
          <w:szCs w:val="24"/>
        </w:rPr>
        <w:t>4</w:t>
      </w:r>
      <w:r w:rsidR="00C24EB2">
        <w:rPr>
          <w:sz w:val="24"/>
          <w:szCs w:val="24"/>
        </w:rPr>
        <w:t> 066 224,9</w:t>
      </w:r>
      <w:r w:rsidR="0012246D" w:rsidRPr="000C3A2D">
        <w:rPr>
          <w:sz w:val="24"/>
          <w:szCs w:val="24"/>
        </w:rPr>
        <w:t xml:space="preserve"> тыс. руб., в том числе по источникам и годам реализации муниципальной программы  (тыс. руб.):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417"/>
        <w:gridCol w:w="1276"/>
        <w:gridCol w:w="1418"/>
        <w:gridCol w:w="1417"/>
        <w:gridCol w:w="1134"/>
        <w:gridCol w:w="1134"/>
      </w:tblGrid>
      <w:tr w:rsidR="0012246D" w:rsidRPr="000C3A2D" w:rsidTr="00772B1C">
        <w:trPr>
          <w:trHeight w:val="420"/>
        </w:trPr>
        <w:tc>
          <w:tcPr>
            <w:tcW w:w="2552" w:type="dxa"/>
            <w:gridSpan w:val="2"/>
            <w:vMerge w:val="restart"/>
            <w:shd w:val="clear" w:color="auto" w:fill="auto"/>
            <w:vAlign w:val="center"/>
            <w:hideMark/>
          </w:tcPr>
          <w:p w:rsidR="0012246D" w:rsidRPr="000C3A2D" w:rsidRDefault="0012246D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796" w:type="dxa"/>
            <w:gridSpan w:val="6"/>
            <w:shd w:val="clear" w:color="auto" w:fill="auto"/>
            <w:vAlign w:val="center"/>
            <w:hideMark/>
          </w:tcPr>
          <w:p w:rsidR="0012246D" w:rsidRPr="000C3A2D" w:rsidRDefault="0012246D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Источники финансирования</w:t>
            </w:r>
          </w:p>
        </w:tc>
      </w:tr>
      <w:tr w:rsidR="0012246D" w:rsidRPr="000C3A2D" w:rsidTr="00772B1C">
        <w:trPr>
          <w:trHeight w:val="321"/>
        </w:trPr>
        <w:tc>
          <w:tcPr>
            <w:tcW w:w="2552" w:type="dxa"/>
            <w:gridSpan w:val="2"/>
            <w:vMerge/>
            <w:vAlign w:val="center"/>
            <w:hideMark/>
          </w:tcPr>
          <w:p w:rsidR="0012246D" w:rsidRPr="000C3A2D" w:rsidRDefault="0012246D" w:rsidP="00CC1484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12246D" w:rsidRPr="000C3A2D" w:rsidRDefault="0012246D" w:rsidP="008060EE">
            <w:pPr>
              <w:ind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бюджет МО всего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  <w:hideMark/>
          </w:tcPr>
          <w:p w:rsidR="0012246D" w:rsidRPr="000C3A2D" w:rsidRDefault="0012246D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0C3A2D">
              <w:rPr>
                <w:bCs/>
                <w:color w:val="000000"/>
                <w:sz w:val="24"/>
                <w:szCs w:val="24"/>
              </w:rPr>
              <w:t>т.ч</w:t>
            </w:r>
            <w:proofErr w:type="spellEnd"/>
            <w:r w:rsidRPr="000C3A2D">
              <w:rPr>
                <w:bCs/>
                <w:color w:val="000000"/>
                <w:sz w:val="24"/>
                <w:szCs w:val="24"/>
              </w:rPr>
              <w:t>.: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12246D" w:rsidRPr="000C3A2D" w:rsidRDefault="0012246D" w:rsidP="00FE5214">
            <w:pPr>
              <w:ind w:firstLineChars="100" w:firstLine="240"/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средства бюджетов других уровней бюджетной системы РФ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12246D" w:rsidRPr="000C3A2D" w:rsidRDefault="0012246D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иные источники</w:t>
            </w:r>
          </w:p>
        </w:tc>
      </w:tr>
      <w:tr w:rsidR="0012246D" w:rsidRPr="000C3A2D" w:rsidTr="00772B1C">
        <w:trPr>
          <w:trHeight w:val="804"/>
        </w:trPr>
        <w:tc>
          <w:tcPr>
            <w:tcW w:w="2552" w:type="dxa"/>
            <w:gridSpan w:val="2"/>
            <w:vMerge/>
            <w:vAlign w:val="center"/>
            <w:hideMark/>
          </w:tcPr>
          <w:p w:rsidR="0012246D" w:rsidRPr="000C3A2D" w:rsidRDefault="0012246D" w:rsidP="00CC1484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12246D" w:rsidRPr="000C3A2D" w:rsidRDefault="0012246D" w:rsidP="00CC1484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2246D" w:rsidRPr="000C3A2D" w:rsidRDefault="0012246D" w:rsidP="008060EE">
            <w:pPr>
              <w:ind w:firstLineChars="14" w:firstLine="34"/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собственные средства бюджета МО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2246D" w:rsidRPr="000C3A2D" w:rsidRDefault="0012246D" w:rsidP="00FE5214">
            <w:pPr>
              <w:ind w:firstLineChars="100" w:firstLine="240"/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средства бюджета УР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2246D" w:rsidRPr="000C3A2D" w:rsidRDefault="0012246D" w:rsidP="00FE5214">
            <w:pPr>
              <w:ind w:firstLineChars="100" w:firstLine="240"/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средства бюджета РФ</w:t>
            </w:r>
          </w:p>
        </w:tc>
        <w:tc>
          <w:tcPr>
            <w:tcW w:w="1134" w:type="dxa"/>
            <w:vMerge/>
            <w:vAlign w:val="center"/>
            <w:hideMark/>
          </w:tcPr>
          <w:p w:rsidR="0012246D" w:rsidRPr="000C3A2D" w:rsidRDefault="0012246D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2246D" w:rsidRPr="000C3A2D" w:rsidRDefault="0012246D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C24EB2" w:rsidRPr="000C3A2D" w:rsidTr="00772B1C">
        <w:trPr>
          <w:trHeight w:val="340"/>
        </w:trPr>
        <w:tc>
          <w:tcPr>
            <w:tcW w:w="1134" w:type="dxa"/>
            <w:shd w:val="clear" w:color="auto" w:fill="auto"/>
            <w:vAlign w:val="center"/>
            <w:hideMark/>
          </w:tcPr>
          <w:p w:rsidR="00C24EB2" w:rsidRPr="000C3A2D" w:rsidRDefault="00C24EB2" w:rsidP="00CC148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3A2D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4 066 224,9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4 065 990,7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943 131,6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2 911 333,3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211 525,8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234,2</w:t>
            </w:r>
          </w:p>
        </w:tc>
      </w:tr>
      <w:tr w:rsidR="00C24EB2" w:rsidRPr="000C3A2D" w:rsidTr="00772B1C">
        <w:trPr>
          <w:trHeight w:val="340"/>
        </w:trPr>
        <w:tc>
          <w:tcPr>
            <w:tcW w:w="1134" w:type="dxa"/>
            <w:shd w:val="clear" w:color="auto" w:fill="auto"/>
            <w:vAlign w:val="center"/>
            <w:hideMark/>
          </w:tcPr>
          <w:p w:rsidR="00C24EB2" w:rsidRPr="000C3A2D" w:rsidRDefault="00C24EB2" w:rsidP="00CC1484">
            <w:pPr>
              <w:jc w:val="center"/>
              <w:rPr>
                <w:color w:val="000000"/>
                <w:sz w:val="24"/>
                <w:szCs w:val="24"/>
              </w:rPr>
            </w:pPr>
            <w:r w:rsidRPr="000C3A2D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400 874,7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400 640,5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90 635,1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189 651,4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120 354,0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234,2</w:t>
            </w:r>
          </w:p>
        </w:tc>
      </w:tr>
      <w:tr w:rsidR="00C24EB2" w:rsidRPr="000C3A2D" w:rsidTr="00772B1C">
        <w:trPr>
          <w:trHeight w:val="340"/>
        </w:trPr>
        <w:tc>
          <w:tcPr>
            <w:tcW w:w="1134" w:type="dxa"/>
            <w:shd w:val="clear" w:color="auto" w:fill="auto"/>
            <w:vAlign w:val="center"/>
            <w:hideMark/>
          </w:tcPr>
          <w:p w:rsidR="00C24EB2" w:rsidRPr="000C3A2D" w:rsidRDefault="00C24EB2" w:rsidP="00CC1484">
            <w:pPr>
              <w:jc w:val="center"/>
              <w:rPr>
                <w:color w:val="000000"/>
                <w:sz w:val="24"/>
                <w:szCs w:val="24"/>
              </w:rPr>
            </w:pPr>
            <w:r w:rsidRPr="000C3A2D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431 453,4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431 453,4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154 156,1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186 125,5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91 171,8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772B1C">
        <w:trPr>
          <w:trHeight w:val="340"/>
        </w:trPr>
        <w:tc>
          <w:tcPr>
            <w:tcW w:w="1134" w:type="dxa"/>
            <w:shd w:val="clear" w:color="auto" w:fill="auto"/>
            <w:vAlign w:val="center"/>
            <w:hideMark/>
          </w:tcPr>
          <w:p w:rsidR="00C24EB2" w:rsidRPr="000C3A2D" w:rsidRDefault="00C24EB2" w:rsidP="00CC1484">
            <w:pPr>
              <w:jc w:val="center"/>
              <w:rPr>
                <w:color w:val="000000"/>
                <w:sz w:val="24"/>
                <w:szCs w:val="24"/>
              </w:rPr>
            </w:pPr>
            <w:r w:rsidRPr="000C3A2D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430 333,2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430 333,2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115 957,8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314 375,4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772B1C">
        <w:trPr>
          <w:trHeight w:val="340"/>
        </w:trPr>
        <w:tc>
          <w:tcPr>
            <w:tcW w:w="1134" w:type="dxa"/>
            <w:shd w:val="clear" w:color="auto" w:fill="auto"/>
            <w:vAlign w:val="center"/>
            <w:hideMark/>
          </w:tcPr>
          <w:p w:rsidR="00C24EB2" w:rsidRPr="000C3A2D" w:rsidRDefault="00C24EB2" w:rsidP="00CC1484">
            <w:pPr>
              <w:jc w:val="center"/>
              <w:rPr>
                <w:color w:val="000000"/>
                <w:sz w:val="24"/>
                <w:szCs w:val="24"/>
              </w:rPr>
            </w:pPr>
            <w:r w:rsidRPr="000C3A2D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432 841,4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432 841,4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103 108,2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329 733,2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772B1C">
        <w:trPr>
          <w:trHeight w:val="340"/>
        </w:trPr>
        <w:tc>
          <w:tcPr>
            <w:tcW w:w="1134" w:type="dxa"/>
            <w:shd w:val="clear" w:color="auto" w:fill="auto"/>
            <w:vAlign w:val="center"/>
            <w:hideMark/>
          </w:tcPr>
          <w:p w:rsidR="00C24EB2" w:rsidRPr="000C3A2D" w:rsidRDefault="00C24EB2" w:rsidP="00CC1484">
            <w:pPr>
              <w:jc w:val="center"/>
              <w:rPr>
                <w:color w:val="000000"/>
                <w:sz w:val="24"/>
                <w:szCs w:val="24"/>
              </w:rPr>
            </w:pPr>
            <w:r w:rsidRPr="000C3A2D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585 289,8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585 289,8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103 081,1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482 208,7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772B1C">
        <w:trPr>
          <w:trHeight w:val="340"/>
        </w:trPr>
        <w:tc>
          <w:tcPr>
            <w:tcW w:w="1134" w:type="dxa"/>
            <w:shd w:val="clear" w:color="auto" w:fill="auto"/>
            <w:vAlign w:val="center"/>
            <w:hideMark/>
          </w:tcPr>
          <w:p w:rsidR="00C24EB2" w:rsidRPr="000C3A2D" w:rsidRDefault="00C24EB2" w:rsidP="00CC1484">
            <w:pPr>
              <w:jc w:val="center"/>
              <w:rPr>
                <w:color w:val="000000"/>
                <w:sz w:val="24"/>
                <w:szCs w:val="24"/>
              </w:rPr>
            </w:pPr>
            <w:r w:rsidRPr="000C3A2D">
              <w:rPr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682 157,0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682 157,0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109 698,8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572 458,2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772B1C">
        <w:trPr>
          <w:trHeight w:val="340"/>
        </w:trPr>
        <w:tc>
          <w:tcPr>
            <w:tcW w:w="1134" w:type="dxa"/>
            <w:shd w:val="clear" w:color="auto" w:fill="auto"/>
            <w:vAlign w:val="center"/>
            <w:hideMark/>
          </w:tcPr>
          <w:p w:rsidR="00C24EB2" w:rsidRPr="000C3A2D" w:rsidRDefault="00C24EB2" w:rsidP="00CC1484">
            <w:pPr>
              <w:jc w:val="center"/>
              <w:rPr>
                <w:color w:val="000000"/>
                <w:sz w:val="24"/>
                <w:szCs w:val="24"/>
              </w:rPr>
            </w:pPr>
            <w:r w:rsidRPr="000C3A2D">
              <w:rPr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337 980,7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337 980,7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79 981,0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257 999,7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772B1C">
        <w:trPr>
          <w:trHeight w:val="340"/>
        </w:trPr>
        <w:tc>
          <w:tcPr>
            <w:tcW w:w="1134" w:type="dxa"/>
            <w:shd w:val="clear" w:color="auto" w:fill="auto"/>
            <w:vAlign w:val="center"/>
            <w:hideMark/>
          </w:tcPr>
          <w:p w:rsidR="00C24EB2" w:rsidRPr="000C3A2D" w:rsidRDefault="00C24EB2" w:rsidP="00CC1484">
            <w:pPr>
              <w:jc w:val="center"/>
              <w:rPr>
                <w:color w:val="000000"/>
                <w:sz w:val="24"/>
                <w:szCs w:val="24"/>
              </w:rPr>
            </w:pPr>
            <w:r w:rsidRPr="000C3A2D">
              <w:rPr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379 388,1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379 388,1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90 903,9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288 484,2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772B1C">
        <w:trPr>
          <w:trHeight w:val="340"/>
        </w:trPr>
        <w:tc>
          <w:tcPr>
            <w:tcW w:w="1134" w:type="dxa"/>
            <w:shd w:val="clear" w:color="auto" w:fill="auto"/>
            <w:vAlign w:val="center"/>
            <w:hideMark/>
          </w:tcPr>
          <w:p w:rsidR="00C24EB2" w:rsidRPr="000C3A2D" w:rsidRDefault="00C24EB2" w:rsidP="00CC1484">
            <w:pPr>
              <w:jc w:val="center"/>
              <w:rPr>
                <w:color w:val="000000"/>
                <w:sz w:val="24"/>
                <w:szCs w:val="24"/>
              </w:rPr>
            </w:pPr>
            <w:r w:rsidRPr="000C3A2D">
              <w:rPr>
                <w:color w:val="000000"/>
                <w:sz w:val="24"/>
                <w:szCs w:val="24"/>
              </w:rPr>
              <w:t>2028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385 906,6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385 906,6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95 609,6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290 297,0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</w:tbl>
    <w:p w:rsidR="000C3A2D" w:rsidRDefault="0012246D" w:rsidP="001E35DD">
      <w:pPr>
        <w:pStyle w:val="1f1"/>
        <w:ind w:firstLine="709"/>
        <w:jc w:val="both"/>
        <w:rPr>
          <w:sz w:val="24"/>
          <w:szCs w:val="24"/>
        </w:rPr>
      </w:pPr>
      <w:r w:rsidRPr="000C3A2D">
        <w:rPr>
          <w:rFonts w:ascii="Times New Roman" w:hAnsi="Times New Roman" w:cs="Times New Roman"/>
          <w:sz w:val="24"/>
          <w:szCs w:val="24"/>
        </w:rPr>
        <w:t>Ресурсное обеспечение программы за счет средств бюджета города Воткинска подлежит уточнению в рамках бюджетного цикла</w:t>
      </w:r>
      <w:proofErr w:type="gramStart"/>
      <w:r w:rsidRPr="000C3A2D">
        <w:rPr>
          <w:rFonts w:ascii="Times New Roman" w:hAnsi="Times New Roman" w:cs="Times New Roman"/>
          <w:sz w:val="24"/>
          <w:szCs w:val="24"/>
        </w:rPr>
        <w:t>.</w:t>
      </w:r>
      <w:r w:rsidR="00F82A23" w:rsidRPr="000C3A2D">
        <w:rPr>
          <w:rFonts w:ascii="Times New Roman" w:hAnsi="Times New Roman" w:cs="Times New Roman"/>
          <w:sz w:val="24"/>
          <w:szCs w:val="24"/>
        </w:rPr>
        <w:t>»</w:t>
      </w:r>
      <w:r w:rsidR="00963131" w:rsidRPr="000C3A2D">
        <w:rPr>
          <w:rFonts w:ascii="Times New Roman" w:hAnsi="Times New Roman" w:cs="Times New Roman"/>
          <w:sz w:val="24"/>
          <w:szCs w:val="24"/>
        </w:rPr>
        <w:t>.</w:t>
      </w:r>
      <w:r w:rsidR="007C46F2" w:rsidRPr="000C3A2D">
        <w:rPr>
          <w:sz w:val="24"/>
          <w:szCs w:val="24"/>
        </w:rPr>
        <w:tab/>
      </w:r>
      <w:proofErr w:type="gramEnd"/>
    </w:p>
    <w:p w:rsidR="008060EE" w:rsidRPr="000C3A2D" w:rsidRDefault="000C3A2D" w:rsidP="007C46F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63131" w:rsidRPr="000C3A2D">
        <w:rPr>
          <w:sz w:val="24"/>
          <w:szCs w:val="24"/>
        </w:rPr>
        <w:t>2</w:t>
      </w:r>
      <w:r w:rsidR="00A24332" w:rsidRPr="000C3A2D">
        <w:rPr>
          <w:sz w:val="24"/>
          <w:szCs w:val="24"/>
        </w:rPr>
        <w:t>.</w:t>
      </w:r>
      <w:r w:rsidR="00E30570" w:rsidRPr="000C3A2D">
        <w:rPr>
          <w:sz w:val="24"/>
          <w:szCs w:val="24"/>
        </w:rPr>
        <w:t xml:space="preserve"> </w:t>
      </w:r>
      <w:r w:rsidR="00FA6C7C" w:rsidRPr="000C3A2D">
        <w:rPr>
          <w:sz w:val="24"/>
          <w:szCs w:val="24"/>
        </w:rPr>
        <w:t xml:space="preserve">В </w:t>
      </w:r>
      <w:r w:rsidR="00E30570" w:rsidRPr="000C3A2D">
        <w:rPr>
          <w:sz w:val="24"/>
          <w:szCs w:val="24"/>
        </w:rPr>
        <w:t xml:space="preserve">краткой характеристике (паспорте) </w:t>
      </w:r>
      <w:r w:rsidR="00FA6C7C" w:rsidRPr="000C3A2D">
        <w:rPr>
          <w:sz w:val="24"/>
          <w:szCs w:val="24"/>
        </w:rPr>
        <w:t>подпрограммы «Содержание и развитие жилищного хозяйства»</w:t>
      </w:r>
      <w:r w:rsidR="00B972CF" w:rsidRPr="000C3A2D">
        <w:rPr>
          <w:sz w:val="24"/>
          <w:szCs w:val="24"/>
        </w:rPr>
        <w:t xml:space="preserve"> </w:t>
      </w:r>
      <w:r w:rsidR="00E30570" w:rsidRPr="000C3A2D">
        <w:rPr>
          <w:sz w:val="24"/>
          <w:szCs w:val="24"/>
        </w:rPr>
        <w:t>п</w:t>
      </w:r>
      <w:r w:rsidR="00FA6C7C" w:rsidRPr="000C3A2D">
        <w:rPr>
          <w:sz w:val="24"/>
          <w:szCs w:val="24"/>
        </w:rPr>
        <w:t>озицию «Ресурсное обеспечение</w:t>
      </w:r>
      <w:r w:rsidR="00441536" w:rsidRPr="000C3A2D">
        <w:rPr>
          <w:sz w:val="24"/>
          <w:szCs w:val="24"/>
        </w:rPr>
        <w:t xml:space="preserve"> </w:t>
      </w:r>
      <w:r w:rsidR="006571BA" w:rsidRPr="000C3A2D">
        <w:rPr>
          <w:sz w:val="24"/>
          <w:szCs w:val="24"/>
        </w:rPr>
        <w:t>муниципальной подпрограммы</w:t>
      </w:r>
      <w:r w:rsidR="00FA6C7C" w:rsidRPr="000C3A2D">
        <w:rPr>
          <w:sz w:val="24"/>
          <w:szCs w:val="24"/>
        </w:rPr>
        <w:t xml:space="preserve">» изложить в </w:t>
      </w:r>
      <w:r w:rsidR="009C6FEA" w:rsidRPr="000C3A2D">
        <w:rPr>
          <w:sz w:val="24"/>
          <w:szCs w:val="24"/>
        </w:rPr>
        <w:t>следующей</w:t>
      </w:r>
      <w:r w:rsidR="00FA6C7C" w:rsidRPr="000C3A2D">
        <w:rPr>
          <w:sz w:val="24"/>
          <w:szCs w:val="24"/>
        </w:rPr>
        <w:t xml:space="preserve"> редакции:</w:t>
      </w:r>
      <w:r w:rsidR="002E007A" w:rsidRPr="000C3A2D">
        <w:rPr>
          <w:sz w:val="24"/>
          <w:szCs w:val="24"/>
        </w:rPr>
        <w:t xml:space="preserve"> </w:t>
      </w:r>
    </w:p>
    <w:p w:rsidR="00963131" w:rsidRPr="000C3A2D" w:rsidRDefault="004C3376" w:rsidP="007C46F2">
      <w:pPr>
        <w:jc w:val="both"/>
        <w:rPr>
          <w:bCs/>
          <w:sz w:val="24"/>
          <w:szCs w:val="24"/>
        </w:rPr>
      </w:pPr>
      <w:r w:rsidRPr="000C3A2D">
        <w:rPr>
          <w:sz w:val="24"/>
          <w:szCs w:val="24"/>
        </w:rPr>
        <w:tab/>
      </w:r>
      <w:r w:rsidR="002E007A" w:rsidRPr="000C3A2D">
        <w:rPr>
          <w:sz w:val="24"/>
          <w:szCs w:val="24"/>
        </w:rPr>
        <w:t>«</w:t>
      </w:r>
      <w:r w:rsidR="0012246D" w:rsidRPr="000C3A2D">
        <w:rPr>
          <w:bCs/>
          <w:sz w:val="24"/>
          <w:szCs w:val="24"/>
        </w:rPr>
        <w:t xml:space="preserve">Общий объем финансирования мероприятий подпрограммы за 2020-2028 годы составит  </w:t>
      </w:r>
      <w:r w:rsidR="00963131" w:rsidRPr="000C3A2D">
        <w:rPr>
          <w:bCs/>
          <w:sz w:val="24"/>
          <w:szCs w:val="24"/>
        </w:rPr>
        <w:t>237 868,</w:t>
      </w:r>
      <w:r w:rsidR="00C24EB2">
        <w:rPr>
          <w:bCs/>
          <w:sz w:val="24"/>
          <w:szCs w:val="24"/>
        </w:rPr>
        <w:t>7</w:t>
      </w:r>
      <w:r w:rsidR="0012246D" w:rsidRPr="000C3A2D">
        <w:rPr>
          <w:bCs/>
          <w:sz w:val="24"/>
          <w:szCs w:val="24"/>
        </w:rPr>
        <w:t xml:space="preserve"> тыс. руб., в том числе по источникам и годам реализации подпрограммы (тыс. руб.):</w:t>
      </w: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418"/>
        <w:gridCol w:w="1417"/>
        <w:gridCol w:w="1418"/>
        <w:gridCol w:w="1275"/>
        <w:gridCol w:w="1276"/>
        <w:gridCol w:w="1276"/>
        <w:gridCol w:w="884"/>
      </w:tblGrid>
      <w:tr w:rsidR="0012246D" w:rsidRPr="000C3A2D" w:rsidTr="00963131">
        <w:trPr>
          <w:trHeight w:val="270"/>
        </w:trPr>
        <w:tc>
          <w:tcPr>
            <w:tcW w:w="2660" w:type="dxa"/>
            <w:gridSpan w:val="2"/>
            <w:vMerge w:val="restart"/>
            <w:shd w:val="clear" w:color="auto" w:fill="auto"/>
            <w:vAlign w:val="center"/>
            <w:hideMark/>
          </w:tcPr>
          <w:p w:rsidR="0012246D" w:rsidRPr="000C3A2D" w:rsidRDefault="0012246D" w:rsidP="0096313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546" w:type="dxa"/>
            <w:gridSpan w:val="6"/>
            <w:shd w:val="clear" w:color="auto" w:fill="auto"/>
            <w:vAlign w:val="center"/>
            <w:hideMark/>
          </w:tcPr>
          <w:p w:rsidR="0012246D" w:rsidRPr="000C3A2D" w:rsidRDefault="0012246D" w:rsidP="0096313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Источники финансирования</w:t>
            </w:r>
          </w:p>
        </w:tc>
      </w:tr>
      <w:tr w:rsidR="0012246D" w:rsidRPr="000C3A2D" w:rsidTr="00963131">
        <w:trPr>
          <w:trHeight w:val="301"/>
        </w:trPr>
        <w:tc>
          <w:tcPr>
            <w:tcW w:w="2660" w:type="dxa"/>
            <w:gridSpan w:val="2"/>
            <w:vMerge/>
            <w:vAlign w:val="center"/>
            <w:hideMark/>
          </w:tcPr>
          <w:p w:rsidR="0012246D" w:rsidRPr="000C3A2D" w:rsidRDefault="0012246D" w:rsidP="00963131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12246D" w:rsidRPr="000C3A2D" w:rsidRDefault="0012246D" w:rsidP="0096313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бюджет МО всего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  <w:hideMark/>
          </w:tcPr>
          <w:p w:rsidR="0012246D" w:rsidRPr="000C3A2D" w:rsidRDefault="0012246D" w:rsidP="0096313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0C3A2D">
              <w:rPr>
                <w:bCs/>
                <w:color w:val="000000"/>
                <w:sz w:val="24"/>
                <w:szCs w:val="24"/>
              </w:rPr>
              <w:t>т.ч</w:t>
            </w:r>
            <w:proofErr w:type="spellEnd"/>
            <w:r w:rsidRPr="000C3A2D">
              <w:rPr>
                <w:bCs/>
                <w:color w:val="000000"/>
                <w:sz w:val="24"/>
                <w:szCs w:val="24"/>
              </w:rPr>
              <w:t>.: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12246D" w:rsidRPr="000C3A2D" w:rsidRDefault="0012246D" w:rsidP="0096313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средства бюджетов других уровней бюджетной системы РФ</w:t>
            </w:r>
          </w:p>
        </w:tc>
        <w:tc>
          <w:tcPr>
            <w:tcW w:w="884" w:type="dxa"/>
            <w:vMerge w:val="restart"/>
            <w:shd w:val="clear" w:color="auto" w:fill="auto"/>
            <w:vAlign w:val="center"/>
            <w:hideMark/>
          </w:tcPr>
          <w:p w:rsidR="0012246D" w:rsidRPr="000C3A2D" w:rsidRDefault="0012246D" w:rsidP="0096313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иные источники</w:t>
            </w:r>
          </w:p>
        </w:tc>
      </w:tr>
      <w:tr w:rsidR="0012246D" w:rsidRPr="000C3A2D" w:rsidTr="00963131">
        <w:trPr>
          <w:trHeight w:val="989"/>
        </w:trPr>
        <w:tc>
          <w:tcPr>
            <w:tcW w:w="2660" w:type="dxa"/>
            <w:gridSpan w:val="2"/>
            <w:vMerge/>
            <w:vAlign w:val="center"/>
            <w:hideMark/>
          </w:tcPr>
          <w:p w:rsidR="0012246D" w:rsidRPr="000C3A2D" w:rsidRDefault="0012246D" w:rsidP="00963131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12246D" w:rsidRPr="000C3A2D" w:rsidRDefault="0012246D" w:rsidP="00963131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2246D" w:rsidRPr="000C3A2D" w:rsidRDefault="0012246D" w:rsidP="0096313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собственные средства бюджета МО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2246D" w:rsidRPr="000C3A2D" w:rsidRDefault="0012246D" w:rsidP="0096313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средства бюджета УР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2246D" w:rsidRPr="000C3A2D" w:rsidRDefault="0012246D" w:rsidP="00963131">
            <w:pPr>
              <w:ind w:firstLineChars="20" w:firstLine="48"/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средства бюджета РФ</w:t>
            </w:r>
          </w:p>
        </w:tc>
        <w:tc>
          <w:tcPr>
            <w:tcW w:w="1276" w:type="dxa"/>
            <w:vMerge/>
            <w:vAlign w:val="center"/>
            <w:hideMark/>
          </w:tcPr>
          <w:p w:rsidR="0012246D" w:rsidRPr="000C3A2D" w:rsidRDefault="0012246D" w:rsidP="00963131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vMerge/>
            <w:vAlign w:val="center"/>
            <w:hideMark/>
          </w:tcPr>
          <w:p w:rsidR="0012246D" w:rsidRPr="000C3A2D" w:rsidRDefault="0012246D" w:rsidP="00963131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C24EB2" w:rsidRPr="000C3A2D" w:rsidTr="00963131">
        <w:trPr>
          <w:trHeight w:val="340"/>
        </w:trPr>
        <w:tc>
          <w:tcPr>
            <w:tcW w:w="1242" w:type="dxa"/>
            <w:shd w:val="clear" w:color="auto" w:fill="auto"/>
            <w:vAlign w:val="center"/>
            <w:hideMark/>
          </w:tcPr>
          <w:p w:rsidR="00C24EB2" w:rsidRPr="000C3A2D" w:rsidRDefault="00C24EB2" w:rsidP="009631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3A2D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237 868,7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237 868,7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93 569,8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144 298,9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884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963131">
        <w:trPr>
          <w:trHeight w:val="340"/>
        </w:trPr>
        <w:tc>
          <w:tcPr>
            <w:tcW w:w="1242" w:type="dxa"/>
            <w:shd w:val="clear" w:color="auto" w:fill="auto"/>
            <w:vAlign w:val="center"/>
            <w:hideMark/>
          </w:tcPr>
          <w:p w:rsidR="00C24EB2" w:rsidRPr="000C3A2D" w:rsidRDefault="00C24EB2" w:rsidP="0096313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80 292,7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80 292,7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10 914,5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69 378,2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884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963131">
        <w:trPr>
          <w:trHeight w:val="340"/>
        </w:trPr>
        <w:tc>
          <w:tcPr>
            <w:tcW w:w="1242" w:type="dxa"/>
            <w:shd w:val="clear" w:color="auto" w:fill="auto"/>
            <w:vAlign w:val="center"/>
            <w:hideMark/>
          </w:tcPr>
          <w:p w:rsidR="00C24EB2" w:rsidRPr="000C3A2D" w:rsidRDefault="00C24EB2" w:rsidP="0096313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lastRenderedPageBreak/>
              <w:t>2021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73 534,1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73 534,1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9 065,4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64 468,7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884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963131">
        <w:trPr>
          <w:trHeight w:val="340"/>
        </w:trPr>
        <w:tc>
          <w:tcPr>
            <w:tcW w:w="1242" w:type="dxa"/>
            <w:shd w:val="clear" w:color="auto" w:fill="auto"/>
            <w:vAlign w:val="center"/>
            <w:hideMark/>
          </w:tcPr>
          <w:p w:rsidR="00C24EB2" w:rsidRPr="000C3A2D" w:rsidRDefault="00C24EB2" w:rsidP="0096313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24 536,9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24 536,9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23 656,1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880,8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884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963131">
        <w:trPr>
          <w:trHeight w:val="340"/>
        </w:trPr>
        <w:tc>
          <w:tcPr>
            <w:tcW w:w="1242" w:type="dxa"/>
            <w:shd w:val="clear" w:color="auto" w:fill="auto"/>
            <w:vAlign w:val="center"/>
            <w:hideMark/>
          </w:tcPr>
          <w:p w:rsidR="00C24EB2" w:rsidRPr="000C3A2D" w:rsidRDefault="00C24EB2" w:rsidP="0096313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8 930,0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8 930,0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7 994,0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936,0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884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963131">
        <w:trPr>
          <w:trHeight w:val="340"/>
        </w:trPr>
        <w:tc>
          <w:tcPr>
            <w:tcW w:w="1242" w:type="dxa"/>
            <w:shd w:val="clear" w:color="auto" w:fill="auto"/>
            <w:vAlign w:val="center"/>
            <w:hideMark/>
          </w:tcPr>
          <w:p w:rsidR="00C24EB2" w:rsidRPr="000C3A2D" w:rsidRDefault="00C24EB2" w:rsidP="0096313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11 937,7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11 937,7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10 569,8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1 367,9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884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963131">
        <w:trPr>
          <w:trHeight w:val="340"/>
        </w:trPr>
        <w:tc>
          <w:tcPr>
            <w:tcW w:w="1242" w:type="dxa"/>
            <w:shd w:val="clear" w:color="auto" w:fill="auto"/>
            <w:vAlign w:val="center"/>
            <w:hideMark/>
          </w:tcPr>
          <w:p w:rsidR="00C24EB2" w:rsidRPr="000C3A2D" w:rsidRDefault="00C24EB2" w:rsidP="0096313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8 963,6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8 963,6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7 420,0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1 543,6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884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963131">
        <w:trPr>
          <w:trHeight w:val="340"/>
        </w:trPr>
        <w:tc>
          <w:tcPr>
            <w:tcW w:w="1242" w:type="dxa"/>
            <w:shd w:val="clear" w:color="auto" w:fill="auto"/>
            <w:vAlign w:val="center"/>
            <w:hideMark/>
          </w:tcPr>
          <w:p w:rsidR="00C24EB2" w:rsidRPr="000C3A2D" w:rsidRDefault="00C24EB2" w:rsidP="0096313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7 963,6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7 963,6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6 420,0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1 543,6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884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963131">
        <w:trPr>
          <w:trHeight w:val="340"/>
        </w:trPr>
        <w:tc>
          <w:tcPr>
            <w:tcW w:w="1242" w:type="dxa"/>
            <w:shd w:val="clear" w:color="auto" w:fill="auto"/>
            <w:vAlign w:val="center"/>
            <w:hideMark/>
          </w:tcPr>
          <w:p w:rsidR="00C24EB2" w:rsidRPr="000C3A2D" w:rsidRDefault="00C24EB2" w:rsidP="0096313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9 566,6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9 566,6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6 420,0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3 146,6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884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963131">
        <w:trPr>
          <w:trHeight w:val="340"/>
        </w:trPr>
        <w:tc>
          <w:tcPr>
            <w:tcW w:w="1242" w:type="dxa"/>
            <w:shd w:val="clear" w:color="auto" w:fill="auto"/>
            <w:vAlign w:val="center"/>
            <w:hideMark/>
          </w:tcPr>
          <w:p w:rsidR="00C24EB2" w:rsidRPr="000C3A2D" w:rsidRDefault="00C24EB2" w:rsidP="0096313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2028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12 143,5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12 143,5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11 110,0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1 033,5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884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</w:tbl>
    <w:p w:rsidR="000C3A2D" w:rsidRDefault="0012246D" w:rsidP="001E35DD">
      <w:pPr>
        <w:ind w:firstLine="709"/>
        <w:jc w:val="both"/>
        <w:rPr>
          <w:sz w:val="24"/>
          <w:szCs w:val="24"/>
        </w:rPr>
      </w:pPr>
      <w:r w:rsidRPr="000C3A2D">
        <w:rPr>
          <w:sz w:val="24"/>
          <w:szCs w:val="24"/>
        </w:rPr>
        <w:t>Ресурсное обеспечение подпрограммы за счет средств бюджета города Воткинска подлежит</w:t>
      </w:r>
      <w:r w:rsidR="004C3376" w:rsidRPr="000C3A2D">
        <w:rPr>
          <w:sz w:val="24"/>
          <w:szCs w:val="24"/>
        </w:rPr>
        <w:t xml:space="preserve"> уточнению в рамках бюджетного цикла</w:t>
      </w:r>
      <w:proofErr w:type="gramStart"/>
      <w:r w:rsidR="004C3376" w:rsidRPr="000C3A2D">
        <w:rPr>
          <w:sz w:val="24"/>
          <w:szCs w:val="24"/>
        </w:rPr>
        <w:t>.»</w:t>
      </w:r>
      <w:r w:rsidR="00963131" w:rsidRPr="000C3A2D">
        <w:rPr>
          <w:sz w:val="24"/>
          <w:szCs w:val="24"/>
        </w:rPr>
        <w:t>.</w:t>
      </w:r>
      <w:r w:rsidR="0068110A" w:rsidRPr="000C3A2D">
        <w:rPr>
          <w:sz w:val="24"/>
          <w:szCs w:val="24"/>
        </w:rPr>
        <w:tab/>
      </w:r>
      <w:proofErr w:type="gramEnd"/>
    </w:p>
    <w:p w:rsidR="004C3376" w:rsidRPr="000C3A2D" w:rsidRDefault="000C3A2D" w:rsidP="00D667CE">
      <w:pPr>
        <w:shd w:val="clear" w:color="auto" w:fill="FFFFFF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63131" w:rsidRPr="000C3A2D">
        <w:rPr>
          <w:sz w:val="24"/>
          <w:szCs w:val="24"/>
        </w:rPr>
        <w:t>3</w:t>
      </w:r>
      <w:r w:rsidR="00FA6C7C" w:rsidRPr="000C3A2D">
        <w:rPr>
          <w:sz w:val="24"/>
          <w:szCs w:val="24"/>
        </w:rPr>
        <w:t xml:space="preserve">. </w:t>
      </w:r>
      <w:r w:rsidR="00AA18C1" w:rsidRPr="000C3A2D">
        <w:rPr>
          <w:sz w:val="24"/>
          <w:szCs w:val="24"/>
        </w:rPr>
        <w:t xml:space="preserve">В  </w:t>
      </w:r>
      <w:r w:rsidR="00E742A3" w:rsidRPr="000C3A2D">
        <w:rPr>
          <w:sz w:val="24"/>
          <w:szCs w:val="24"/>
        </w:rPr>
        <w:t xml:space="preserve">краткой характеристике (паспорте) </w:t>
      </w:r>
      <w:r w:rsidR="00AA18C1" w:rsidRPr="000C3A2D">
        <w:rPr>
          <w:sz w:val="24"/>
          <w:szCs w:val="24"/>
        </w:rPr>
        <w:t>подпрограммы «Содержание и развитие коммунальной инфраструктуры»</w:t>
      </w:r>
      <w:r w:rsidR="00D667CE" w:rsidRPr="000C3A2D">
        <w:rPr>
          <w:sz w:val="24"/>
          <w:szCs w:val="24"/>
        </w:rPr>
        <w:t xml:space="preserve"> </w:t>
      </w:r>
      <w:r w:rsidR="00FA6C7C" w:rsidRPr="000C3A2D">
        <w:rPr>
          <w:sz w:val="24"/>
          <w:szCs w:val="24"/>
        </w:rPr>
        <w:t xml:space="preserve">позицию «Ресурсное обеспечение  </w:t>
      </w:r>
      <w:r w:rsidR="006571BA" w:rsidRPr="000C3A2D">
        <w:rPr>
          <w:sz w:val="24"/>
          <w:szCs w:val="24"/>
        </w:rPr>
        <w:t>муниципальной подпрограммы</w:t>
      </w:r>
      <w:r w:rsidR="00FA6C7C" w:rsidRPr="000C3A2D">
        <w:rPr>
          <w:sz w:val="24"/>
          <w:szCs w:val="24"/>
        </w:rPr>
        <w:t xml:space="preserve">» изложить в </w:t>
      </w:r>
      <w:r w:rsidR="009C6FEA" w:rsidRPr="000C3A2D">
        <w:rPr>
          <w:sz w:val="24"/>
          <w:szCs w:val="24"/>
        </w:rPr>
        <w:t>следующей</w:t>
      </w:r>
      <w:r w:rsidR="00FA6C7C" w:rsidRPr="000C3A2D">
        <w:rPr>
          <w:sz w:val="24"/>
          <w:szCs w:val="24"/>
        </w:rPr>
        <w:t xml:space="preserve"> редакции:</w:t>
      </w:r>
      <w:r w:rsidR="005F3A8C" w:rsidRPr="000C3A2D">
        <w:rPr>
          <w:sz w:val="24"/>
          <w:szCs w:val="24"/>
        </w:rPr>
        <w:t xml:space="preserve"> </w:t>
      </w:r>
    </w:p>
    <w:p w:rsidR="00354756" w:rsidRPr="000C3A2D" w:rsidRDefault="005F3A8C" w:rsidP="007C46F2">
      <w:pPr>
        <w:ind w:left="142" w:firstLine="567"/>
        <w:jc w:val="both"/>
        <w:rPr>
          <w:sz w:val="24"/>
          <w:szCs w:val="24"/>
        </w:rPr>
      </w:pPr>
      <w:r w:rsidRPr="000C3A2D">
        <w:rPr>
          <w:sz w:val="24"/>
          <w:szCs w:val="24"/>
        </w:rPr>
        <w:t>«</w:t>
      </w:r>
      <w:r w:rsidR="0012246D" w:rsidRPr="000C3A2D">
        <w:rPr>
          <w:sz w:val="24"/>
          <w:szCs w:val="24"/>
        </w:rPr>
        <w:t xml:space="preserve">Общий объем финансирования мероприятий подпрограммы за 2020-2028 годы составит  </w:t>
      </w:r>
      <w:r w:rsidR="00963131" w:rsidRPr="000C3A2D">
        <w:rPr>
          <w:sz w:val="24"/>
          <w:szCs w:val="24"/>
        </w:rPr>
        <w:t>551</w:t>
      </w:r>
      <w:r w:rsidR="00C24EB2">
        <w:rPr>
          <w:sz w:val="24"/>
          <w:szCs w:val="24"/>
        </w:rPr>
        <w:t> </w:t>
      </w:r>
      <w:r w:rsidR="00963131" w:rsidRPr="000C3A2D">
        <w:rPr>
          <w:sz w:val="24"/>
          <w:szCs w:val="24"/>
        </w:rPr>
        <w:t>32</w:t>
      </w:r>
      <w:r w:rsidR="00C24EB2">
        <w:rPr>
          <w:sz w:val="24"/>
          <w:szCs w:val="24"/>
        </w:rPr>
        <w:t>0,9</w:t>
      </w:r>
      <w:r w:rsidR="0012246D" w:rsidRPr="000C3A2D">
        <w:rPr>
          <w:sz w:val="24"/>
          <w:szCs w:val="24"/>
        </w:rPr>
        <w:t xml:space="preserve">  тыс. руб.,  в том числе по источникам и годам реализации подпрограммы (в тыс. руб.):</w:t>
      </w: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275"/>
        <w:gridCol w:w="1417"/>
        <w:gridCol w:w="1276"/>
        <w:gridCol w:w="1121"/>
        <w:gridCol w:w="1134"/>
        <w:gridCol w:w="1006"/>
      </w:tblGrid>
      <w:tr w:rsidR="0012246D" w:rsidRPr="000C3A2D" w:rsidTr="001562ED">
        <w:trPr>
          <w:trHeight w:val="306"/>
        </w:trPr>
        <w:tc>
          <w:tcPr>
            <w:tcW w:w="2977" w:type="dxa"/>
            <w:gridSpan w:val="2"/>
            <w:vMerge w:val="restart"/>
            <w:shd w:val="clear" w:color="auto" w:fill="auto"/>
            <w:vAlign w:val="center"/>
            <w:hideMark/>
          </w:tcPr>
          <w:p w:rsidR="0012246D" w:rsidRPr="000C3A2D" w:rsidRDefault="0012246D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9" w:type="dxa"/>
            <w:gridSpan w:val="6"/>
            <w:shd w:val="clear" w:color="auto" w:fill="auto"/>
            <w:vAlign w:val="center"/>
            <w:hideMark/>
          </w:tcPr>
          <w:p w:rsidR="0012246D" w:rsidRPr="000C3A2D" w:rsidRDefault="0012246D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Источники финансирования</w:t>
            </w:r>
          </w:p>
        </w:tc>
      </w:tr>
      <w:tr w:rsidR="0012246D" w:rsidRPr="000C3A2D" w:rsidTr="004C3376">
        <w:trPr>
          <w:trHeight w:val="432"/>
        </w:trPr>
        <w:tc>
          <w:tcPr>
            <w:tcW w:w="2977" w:type="dxa"/>
            <w:gridSpan w:val="2"/>
            <w:vMerge/>
            <w:vAlign w:val="center"/>
            <w:hideMark/>
          </w:tcPr>
          <w:p w:rsidR="0012246D" w:rsidRPr="000C3A2D" w:rsidRDefault="0012246D" w:rsidP="00CC1484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12246D" w:rsidRPr="000C3A2D" w:rsidRDefault="0012246D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бюджет МО всего</w:t>
            </w:r>
          </w:p>
        </w:tc>
        <w:tc>
          <w:tcPr>
            <w:tcW w:w="3814" w:type="dxa"/>
            <w:gridSpan w:val="3"/>
            <w:shd w:val="clear" w:color="auto" w:fill="auto"/>
            <w:vAlign w:val="center"/>
            <w:hideMark/>
          </w:tcPr>
          <w:p w:rsidR="0012246D" w:rsidRPr="000C3A2D" w:rsidRDefault="0012246D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0C3A2D">
              <w:rPr>
                <w:bCs/>
                <w:color w:val="000000"/>
                <w:sz w:val="24"/>
                <w:szCs w:val="24"/>
              </w:rPr>
              <w:t>т.ч</w:t>
            </w:r>
            <w:proofErr w:type="spellEnd"/>
            <w:r w:rsidRPr="000C3A2D">
              <w:rPr>
                <w:bCs/>
                <w:color w:val="000000"/>
                <w:sz w:val="24"/>
                <w:szCs w:val="24"/>
              </w:rPr>
              <w:t>.: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12246D" w:rsidRPr="000C3A2D" w:rsidRDefault="0012246D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средства бюджетов других уровней бюджетной системы РФ</w:t>
            </w:r>
          </w:p>
        </w:tc>
        <w:tc>
          <w:tcPr>
            <w:tcW w:w="1006" w:type="dxa"/>
            <w:vMerge w:val="restart"/>
            <w:shd w:val="clear" w:color="auto" w:fill="auto"/>
            <w:vAlign w:val="center"/>
            <w:hideMark/>
          </w:tcPr>
          <w:p w:rsidR="0012246D" w:rsidRPr="000C3A2D" w:rsidRDefault="0012246D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иные источники</w:t>
            </w:r>
          </w:p>
        </w:tc>
      </w:tr>
      <w:tr w:rsidR="0012246D" w:rsidRPr="000C3A2D" w:rsidTr="004C3376">
        <w:trPr>
          <w:trHeight w:val="749"/>
        </w:trPr>
        <w:tc>
          <w:tcPr>
            <w:tcW w:w="2977" w:type="dxa"/>
            <w:gridSpan w:val="2"/>
            <w:vMerge/>
            <w:vAlign w:val="center"/>
            <w:hideMark/>
          </w:tcPr>
          <w:p w:rsidR="0012246D" w:rsidRPr="000C3A2D" w:rsidRDefault="0012246D" w:rsidP="00CC1484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12246D" w:rsidRPr="000C3A2D" w:rsidRDefault="0012246D" w:rsidP="00CC1484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2246D" w:rsidRPr="000C3A2D" w:rsidRDefault="0012246D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собственные средства бюджета МО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2246D" w:rsidRPr="000C3A2D" w:rsidRDefault="0012246D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средства бюджета УР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12246D" w:rsidRPr="000C3A2D" w:rsidRDefault="0012246D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средства бюджета РФ</w:t>
            </w:r>
          </w:p>
        </w:tc>
        <w:tc>
          <w:tcPr>
            <w:tcW w:w="1134" w:type="dxa"/>
            <w:vMerge/>
            <w:vAlign w:val="center"/>
            <w:hideMark/>
          </w:tcPr>
          <w:p w:rsidR="0012246D" w:rsidRPr="000C3A2D" w:rsidRDefault="0012246D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006" w:type="dxa"/>
            <w:vMerge/>
            <w:vAlign w:val="center"/>
            <w:hideMark/>
          </w:tcPr>
          <w:p w:rsidR="0012246D" w:rsidRPr="000C3A2D" w:rsidRDefault="0012246D" w:rsidP="00CC1484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C24EB2" w:rsidRPr="000C3A2D" w:rsidTr="00C4265F">
        <w:trPr>
          <w:trHeight w:val="340"/>
        </w:trPr>
        <w:tc>
          <w:tcPr>
            <w:tcW w:w="1418" w:type="dxa"/>
            <w:shd w:val="clear" w:color="auto" w:fill="auto"/>
            <w:vAlign w:val="center"/>
            <w:hideMark/>
          </w:tcPr>
          <w:p w:rsidR="00C24EB2" w:rsidRPr="000C3A2D" w:rsidRDefault="00C24EB2" w:rsidP="00CC148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3A2D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551 320,9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551 320,9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31 562,4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519 758,6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963131">
        <w:trPr>
          <w:trHeight w:val="340"/>
        </w:trPr>
        <w:tc>
          <w:tcPr>
            <w:tcW w:w="1418" w:type="dxa"/>
            <w:shd w:val="clear" w:color="auto" w:fill="auto"/>
            <w:vAlign w:val="center"/>
            <w:hideMark/>
          </w:tcPr>
          <w:p w:rsidR="00C24EB2" w:rsidRPr="000C3A2D" w:rsidRDefault="00C24EB2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61 509,4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61 509,4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1 219,3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60 290,2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C4265F">
        <w:trPr>
          <w:trHeight w:val="340"/>
        </w:trPr>
        <w:tc>
          <w:tcPr>
            <w:tcW w:w="1418" w:type="dxa"/>
            <w:shd w:val="clear" w:color="auto" w:fill="auto"/>
            <w:vAlign w:val="center"/>
            <w:hideMark/>
          </w:tcPr>
          <w:p w:rsidR="00C24EB2" w:rsidRPr="000C3A2D" w:rsidRDefault="00C24EB2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72 484,8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72 484,8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14 905,6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57 579,2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C4265F">
        <w:trPr>
          <w:trHeight w:val="340"/>
        </w:trPr>
        <w:tc>
          <w:tcPr>
            <w:tcW w:w="1418" w:type="dxa"/>
            <w:shd w:val="clear" w:color="auto" w:fill="auto"/>
            <w:vAlign w:val="center"/>
            <w:hideMark/>
          </w:tcPr>
          <w:p w:rsidR="00C24EB2" w:rsidRPr="000C3A2D" w:rsidRDefault="00C24EB2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47 264,6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47 264,6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3 805,6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43 459,0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C4265F">
        <w:trPr>
          <w:trHeight w:val="340"/>
        </w:trPr>
        <w:tc>
          <w:tcPr>
            <w:tcW w:w="1418" w:type="dxa"/>
            <w:shd w:val="clear" w:color="auto" w:fill="auto"/>
            <w:vAlign w:val="center"/>
            <w:hideMark/>
          </w:tcPr>
          <w:p w:rsidR="00C24EB2" w:rsidRPr="000C3A2D" w:rsidRDefault="00C24EB2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22 112,1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22 112,1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6 571,8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15 540,3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C4265F">
        <w:trPr>
          <w:trHeight w:val="340"/>
        </w:trPr>
        <w:tc>
          <w:tcPr>
            <w:tcW w:w="1418" w:type="dxa"/>
            <w:shd w:val="clear" w:color="auto" w:fill="auto"/>
            <w:vAlign w:val="center"/>
            <w:hideMark/>
          </w:tcPr>
          <w:p w:rsidR="00C24EB2" w:rsidRPr="000C3A2D" w:rsidRDefault="00C24EB2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242 021,3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242 021,3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1 604,1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240 417,2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C4265F">
        <w:trPr>
          <w:trHeight w:val="340"/>
        </w:trPr>
        <w:tc>
          <w:tcPr>
            <w:tcW w:w="1418" w:type="dxa"/>
            <w:shd w:val="clear" w:color="auto" w:fill="auto"/>
            <w:vAlign w:val="center"/>
            <w:hideMark/>
          </w:tcPr>
          <w:p w:rsidR="00C24EB2" w:rsidRPr="000C3A2D" w:rsidRDefault="00C24EB2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52 809,3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52 809,3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1 114,0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51 695,3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C4265F">
        <w:trPr>
          <w:trHeight w:val="340"/>
        </w:trPr>
        <w:tc>
          <w:tcPr>
            <w:tcW w:w="1418" w:type="dxa"/>
            <w:shd w:val="clear" w:color="auto" w:fill="auto"/>
            <w:vAlign w:val="center"/>
            <w:hideMark/>
          </w:tcPr>
          <w:p w:rsidR="00C24EB2" w:rsidRPr="000C3A2D" w:rsidRDefault="00C24EB2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15 717,2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15 717,2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114,0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15 603,2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C4265F">
        <w:trPr>
          <w:trHeight w:val="340"/>
        </w:trPr>
        <w:tc>
          <w:tcPr>
            <w:tcW w:w="1418" w:type="dxa"/>
            <w:shd w:val="clear" w:color="auto" w:fill="auto"/>
            <w:vAlign w:val="center"/>
            <w:hideMark/>
          </w:tcPr>
          <w:p w:rsidR="00C24EB2" w:rsidRPr="000C3A2D" w:rsidRDefault="00C24EB2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15 718,7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15 718,7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1 114,0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14 604,7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C4265F">
        <w:trPr>
          <w:trHeight w:val="340"/>
        </w:trPr>
        <w:tc>
          <w:tcPr>
            <w:tcW w:w="1418" w:type="dxa"/>
            <w:shd w:val="clear" w:color="auto" w:fill="auto"/>
            <w:vAlign w:val="center"/>
            <w:hideMark/>
          </w:tcPr>
          <w:p w:rsidR="00C24EB2" w:rsidRPr="000C3A2D" w:rsidRDefault="00C24EB2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2028 год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21 683,5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21 683,5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1 114,0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20 569,5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</w:tbl>
    <w:p w:rsidR="000C3A2D" w:rsidRDefault="007F188E" w:rsidP="001E35DD">
      <w:pPr>
        <w:ind w:left="284"/>
        <w:jc w:val="both"/>
        <w:rPr>
          <w:sz w:val="24"/>
          <w:szCs w:val="24"/>
        </w:rPr>
      </w:pPr>
      <w:r w:rsidRPr="000C3A2D">
        <w:rPr>
          <w:sz w:val="24"/>
          <w:szCs w:val="24"/>
        </w:rPr>
        <w:tab/>
      </w:r>
      <w:r w:rsidR="0012246D" w:rsidRPr="000C3A2D">
        <w:rPr>
          <w:sz w:val="24"/>
          <w:szCs w:val="24"/>
        </w:rPr>
        <w:t>Ресурсное обеспечение подпрограммы за счет средств бюджета города Воткинска подлежит уточнению в рамках бюджетного цикла</w:t>
      </w:r>
      <w:proofErr w:type="gramStart"/>
      <w:r w:rsidR="0012246D" w:rsidRPr="000C3A2D">
        <w:rPr>
          <w:sz w:val="24"/>
          <w:szCs w:val="24"/>
        </w:rPr>
        <w:t>.</w:t>
      </w:r>
      <w:r w:rsidR="004C3376" w:rsidRPr="000C3A2D">
        <w:rPr>
          <w:sz w:val="24"/>
          <w:szCs w:val="24"/>
        </w:rPr>
        <w:t>»</w:t>
      </w:r>
      <w:r w:rsidR="00963131" w:rsidRPr="000C3A2D">
        <w:rPr>
          <w:sz w:val="24"/>
          <w:szCs w:val="24"/>
        </w:rPr>
        <w:t>.</w:t>
      </w:r>
      <w:r w:rsidR="007C46F2" w:rsidRPr="000C3A2D">
        <w:rPr>
          <w:sz w:val="24"/>
          <w:szCs w:val="24"/>
        </w:rPr>
        <w:tab/>
      </w:r>
      <w:proofErr w:type="gramEnd"/>
    </w:p>
    <w:p w:rsidR="004612C6" w:rsidRPr="000C3A2D" w:rsidRDefault="000C3A2D" w:rsidP="00D667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63131" w:rsidRPr="000C3A2D">
        <w:rPr>
          <w:sz w:val="24"/>
          <w:szCs w:val="24"/>
        </w:rPr>
        <w:t>4</w:t>
      </w:r>
      <w:r w:rsidR="00FA6C7C" w:rsidRPr="000C3A2D">
        <w:rPr>
          <w:sz w:val="24"/>
          <w:szCs w:val="24"/>
        </w:rPr>
        <w:t xml:space="preserve">. В </w:t>
      </w:r>
      <w:r w:rsidR="00E742A3" w:rsidRPr="000C3A2D">
        <w:rPr>
          <w:sz w:val="24"/>
          <w:szCs w:val="24"/>
        </w:rPr>
        <w:t xml:space="preserve">краткой характеристике (паспорте) </w:t>
      </w:r>
      <w:r w:rsidR="00FA6C7C" w:rsidRPr="000C3A2D">
        <w:rPr>
          <w:sz w:val="24"/>
          <w:szCs w:val="24"/>
        </w:rPr>
        <w:t>подпрограммы «Благоустройство и охрана окружающей среды</w:t>
      </w:r>
      <w:r w:rsidR="003A17ED" w:rsidRPr="000C3A2D">
        <w:rPr>
          <w:sz w:val="24"/>
          <w:szCs w:val="24"/>
        </w:rPr>
        <w:t>»</w:t>
      </w:r>
      <w:r w:rsidR="00D667CE" w:rsidRPr="000C3A2D">
        <w:rPr>
          <w:sz w:val="24"/>
          <w:szCs w:val="24"/>
        </w:rPr>
        <w:t xml:space="preserve"> </w:t>
      </w:r>
      <w:r w:rsidR="00EC1605" w:rsidRPr="000C3A2D">
        <w:rPr>
          <w:sz w:val="24"/>
          <w:szCs w:val="24"/>
        </w:rPr>
        <w:t>позицию</w:t>
      </w:r>
      <w:r w:rsidR="007875B0" w:rsidRPr="000C3A2D">
        <w:rPr>
          <w:sz w:val="24"/>
          <w:szCs w:val="24"/>
        </w:rPr>
        <w:t xml:space="preserve"> </w:t>
      </w:r>
      <w:r w:rsidR="00FA6C7C" w:rsidRPr="000C3A2D">
        <w:rPr>
          <w:sz w:val="24"/>
          <w:szCs w:val="24"/>
        </w:rPr>
        <w:t xml:space="preserve">«Ресурсное обеспечение  </w:t>
      </w:r>
      <w:r w:rsidR="006571BA" w:rsidRPr="000C3A2D">
        <w:rPr>
          <w:sz w:val="24"/>
          <w:szCs w:val="24"/>
        </w:rPr>
        <w:t>муниципальной подпрограммы</w:t>
      </w:r>
      <w:r w:rsidR="00FA6C7C" w:rsidRPr="000C3A2D">
        <w:rPr>
          <w:sz w:val="24"/>
          <w:szCs w:val="24"/>
        </w:rPr>
        <w:t xml:space="preserve">» изложить в </w:t>
      </w:r>
      <w:r w:rsidR="009C6FEA" w:rsidRPr="000C3A2D">
        <w:rPr>
          <w:sz w:val="24"/>
          <w:szCs w:val="24"/>
        </w:rPr>
        <w:t>следующей</w:t>
      </w:r>
      <w:r w:rsidR="00FA6C7C" w:rsidRPr="000C3A2D">
        <w:rPr>
          <w:sz w:val="24"/>
          <w:szCs w:val="24"/>
        </w:rPr>
        <w:t xml:space="preserve"> редакции:</w:t>
      </w:r>
      <w:r w:rsidR="00E742A3" w:rsidRPr="000C3A2D">
        <w:rPr>
          <w:sz w:val="24"/>
          <w:szCs w:val="24"/>
        </w:rPr>
        <w:t xml:space="preserve"> </w:t>
      </w:r>
    </w:p>
    <w:p w:rsidR="000C3A2D" w:rsidRPr="000C3A2D" w:rsidRDefault="004612C6" w:rsidP="004612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C3A2D">
        <w:rPr>
          <w:sz w:val="24"/>
          <w:szCs w:val="24"/>
        </w:rPr>
        <w:tab/>
      </w:r>
      <w:r w:rsidR="00E742A3" w:rsidRPr="000C3A2D">
        <w:rPr>
          <w:sz w:val="24"/>
          <w:szCs w:val="24"/>
        </w:rPr>
        <w:t>«</w:t>
      </w:r>
      <w:r w:rsidR="0012246D" w:rsidRPr="000C3A2D">
        <w:rPr>
          <w:sz w:val="24"/>
          <w:szCs w:val="24"/>
        </w:rPr>
        <w:t xml:space="preserve">Общий объем финансирования мероприятий подпрограммы за 2020-2028 годы составит </w:t>
      </w:r>
      <w:r w:rsidR="00C24EB2">
        <w:rPr>
          <w:sz w:val="24"/>
          <w:szCs w:val="24"/>
        </w:rPr>
        <w:t>436 458,7</w:t>
      </w:r>
      <w:r w:rsidR="00885D24" w:rsidRPr="000C3A2D">
        <w:rPr>
          <w:sz w:val="24"/>
          <w:szCs w:val="24"/>
        </w:rPr>
        <w:t xml:space="preserve"> </w:t>
      </w:r>
      <w:proofErr w:type="spellStart"/>
      <w:r w:rsidR="0012246D" w:rsidRPr="000C3A2D">
        <w:rPr>
          <w:sz w:val="24"/>
          <w:szCs w:val="24"/>
        </w:rPr>
        <w:t>тыс</w:t>
      </w:r>
      <w:proofErr w:type="gramStart"/>
      <w:r w:rsidR="0012246D" w:rsidRPr="000C3A2D">
        <w:rPr>
          <w:sz w:val="24"/>
          <w:szCs w:val="24"/>
        </w:rPr>
        <w:t>.р</w:t>
      </w:r>
      <w:proofErr w:type="gramEnd"/>
      <w:r w:rsidR="0012246D" w:rsidRPr="000C3A2D">
        <w:rPr>
          <w:sz w:val="24"/>
          <w:szCs w:val="24"/>
        </w:rPr>
        <w:t>уб</w:t>
      </w:r>
      <w:proofErr w:type="spellEnd"/>
      <w:r w:rsidR="0012246D" w:rsidRPr="000C3A2D">
        <w:rPr>
          <w:sz w:val="24"/>
          <w:szCs w:val="24"/>
        </w:rPr>
        <w:t>., в том числе по источникам и годам реализации подпрограммы (в тыс. руб.):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1417"/>
        <w:gridCol w:w="1559"/>
        <w:gridCol w:w="1276"/>
        <w:gridCol w:w="1134"/>
        <w:gridCol w:w="1276"/>
        <w:gridCol w:w="1134"/>
      </w:tblGrid>
      <w:tr w:rsidR="0012246D" w:rsidRPr="000C3A2D" w:rsidTr="000C3A2D">
        <w:trPr>
          <w:trHeight w:val="223"/>
        </w:trPr>
        <w:tc>
          <w:tcPr>
            <w:tcW w:w="2694" w:type="dxa"/>
            <w:gridSpan w:val="2"/>
            <w:vMerge w:val="restart"/>
            <w:shd w:val="clear" w:color="auto" w:fill="auto"/>
            <w:vAlign w:val="center"/>
            <w:hideMark/>
          </w:tcPr>
          <w:p w:rsidR="0012246D" w:rsidRPr="000C3A2D" w:rsidRDefault="0012246D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796" w:type="dxa"/>
            <w:gridSpan w:val="6"/>
            <w:shd w:val="clear" w:color="auto" w:fill="auto"/>
            <w:vAlign w:val="center"/>
            <w:hideMark/>
          </w:tcPr>
          <w:p w:rsidR="0012246D" w:rsidRPr="000C3A2D" w:rsidRDefault="0012246D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Источники финансирования</w:t>
            </w:r>
          </w:p>
        </w:tc>
      </w:tr>
      <w:tr w:rsidR="0012246D" w:rsidRPr="000C3A2D" w:rsidTr="000C3A2D">
        <w:trPr>
          <w:trHeight w:val="264"/>
        </w:trPr>
        <w:tc>
          <w:tcPr>
            <w:tcW w:w="2694" w:type="dxa"/>
            <w:gridSpan w:val="2"/>
            <w:vMerge/>
            <w:vAlign w:val="center"/>
            <w:hideMark/>
          </w:tcPr>
          <w:p w:rsidR="0012246D" w:rsidRPr="000C3A2D" w:rsidRDefault="0012246D" w:rsidP="00CC1484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12246D" w:rsidRPr="000C3A2D" w:rsidRDefault="0012246D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бюджет МО всего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  <w:hideMark/>
          </w:tcPr>
          <w:p w:rsidR="0012246D" w:rsidRPr="000C3A2D" w:rsidRDefault="0012246D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0C3A2D">
              <w:rPr>
                <w:bCs/>
                <w:color w:val="000000"/>
                <w:sz w:val="24"/>
                <w:szCs w:val="24"/>
              </w:rPr>
              <w:t>т.ч</w:t>
            </w:r>
            <w:proofErr w:type="spellEnd"/>
            <w:r w:rsidRPr="000C3A2D">
              <w:rPr>
                <w:bCs/>
                <w:color w:val="000000"/>
                <w:sz w:val="24"/>
                <w:szCs w:val="24"/>
              </w:rPr>
              <w:t>.: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12246D" w:rsidRPr="000C3A2D" w:rsidRDefault="0012246D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средства бюджетов других уровней бюджетной системы РФ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12246D" w:rsidRPr="000C3A2D" w:rsidRDefault="0012246D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иные источники</w:t>
            </w:r>
          </w:p>
        </w:tc>
      </w:tr>
      <w:tr w:rsidR="0012246D" w:rsidRPr="000C3A2D" w:rsidTr="000C3A2D">
        <w:trPr>
          <w:trHeight w:val="1599"/>
        </w:trPr>
        <w:tc>
          <w:tcPr>
            <w:tcW w:w="2694" w:type="dxa"/>
            <w:gridSpan w:val="2"/>
            <w:vMerge/>
            <w:vAlign w:val="center"/>
            <w:hideMark/>
          </w:tcPr>
          <w:p w:rsidR="0012246D" w:rsidRPr="000C3A2D" w:rsidRDefault="0012246D" w:rsidP="00CC1484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12246D" w:rsidRPr="000C3A2D" w:rsidRDefault="0012246D" w:rsidP="00CC1484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2246D" w:rsidRPr="000C3A2D" w:rsidRDefault="0012246D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собственные средства бюджета МО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2246D" w:rsidRPr="000C3A2D" w:rsidRDefault="0012246D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средства бюджета УР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246D" w:rsidRPr="000C3A2D" w:rsidRDefault="0012246D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средства бюджета РФ</w:t>
            </w:r>
          </w:p>
        </w:tc>
        <w:tc>
          <w:tcPr>
            <w:tcW w:w="1276" w:type="dxa"/>
            <w:vMerge/>
            <w:vAlign w:val="center"/>
            <w:hideMark/>
          </w:tcPr>
          <w:p w:rsidR="0012246D" w:rsidRPr="000C3A2D" w:rsidRDefault="0012246D" w:rsidP="00CC1484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2246D" w:rsidRPr="000C3A2D" w:rsidRDefault="0012246D" w:rsidP="00CC1484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C24EB2" w:rsidRPr="000C3A2D" w:rsidTr="00C24EB2">
        <w:trPr>
          <w:trHeight w:val="340"/>
        </w:trPr>
        <w:tc>
          <w:tcPr>
            <w:tcW w:w="1418" w:type="dxa"/>
            <w:shd w:val="clear" w:color="auto" w:fill="auto"/>
            <w:vAlign w:val="center"/>
            <w:hideMark/>
          </w:tcPr>
          <w:p w:rsidR="00C24EB2" w:rsidRPr="000C3A2D" w:rsidRDefault="00C24EB2" w:rsidP="00C4265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3A2D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436 458,7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436 224,4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383 516,5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52 708,0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234,2</w:t>
            </w:r>
          </w:p>
        </w:tc>
      </w:tr>
      <w:tr w:rsidR="00C24EB2" w:rsidRPr="000C3A2D" w:rsidTr="00C24EB2">
        <w:trPr>
          <w:trHeight w:val="340"/>
        </w:trPr>
        <w:tc>
          <w:tcPr>
            <w:tcW w:w="1418" w:type="dxa"/>
            <w:shd w:val="clear" w:color="auto" w:fill="auto"/>
            <w:vAlign w:val="center"/>
            <w:hideMark/>
          </w:tcPr>
          <w:p w:rsidR="00C24EB2" w:rsidRPr="000C3A2D" w:rsidRDefault="00C24EB2" w:rsidP="00C4265F">
            <w:pPr>
              <w:ind w:left="-142"/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lastRenderedPageBreak/>
              <w:t xml:space="preserve">  2020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44 643,7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44 409,4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43 483,0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926,4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234,2</w:t>
            </w:r>
          </w:p>
        </w:tc>
      </w:tr>
      <w:tr w:rsidR="00C24EB2" w:rsidRPr="000C3A2D" w:rsidTr="00C24EB2">
        <w:trPr>
          <w:trHeight w:val="340"/>
        </w:trPr>
        <w:tc>
          <w:tcPr>
            <w:tcW w:w="1418" w:type="dxa"/>
            <w:shd w:val="clear" w:color="auto" w:fill="auto"/>
            <w:vAlign w:val="center"/>
            <w:hideMark/>
          </w:tcPr>
          <w:p w:rsidR="00C24EB2" w:rsidRPr="000C3A2D" w:rsidRDefault="00C24EB2" w:rsidP="00C426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65 219,7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65 219,7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53 477,6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11 742,1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C24EB2">
        <w:trPr>
          <w:trHeight w:val="340"/>
        </w:trPr>
        <w:tc>
          <w:tcPr>
            <w:tcW w:w="1418" w:type="dxa"/>
            <w:shd w:val="clear" w:color="auto" w:fill="auto"/>
            <w:vAlign w:val="center"/>
            <w:hideMark/>
          </w:tcPr>
          <w:p w:rsidR="00C24EB2" w:rsidRPr="000C3A2D" w:rsidRDefault="00C24EB2" w:rsidP="00C426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61 192,0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61 192,0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52 232,8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8 959,2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C24EB2">
        <w:trPr>
          <w:trHeight w:val="340"/>
        </w:trPr>
        <w:tc>
          <w:tcPr>
            <w:tcW w:w="1418" w:type="dxa"/>
            <w:shd w:val="clear" w:color="auto" w:fill="auto"/>
            <w:vAlign w:val="center"/>
            <w:hideMark/>
          </w:tcPr>
          <w:p w:rsidR="00C24EB2" w:rsidRPr="000C3A2D" w:rsidRDefault="00C24EB2" w:rsidP="00C426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51 863,6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51 863,6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40 303,9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11 559,7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C24EB2">
        <w:trPr>
          <w:trHeight w:val="340"/>
        </w:trPr>
        <w:tc>
          <w:tcPr>
            <w:tcW w:w="1418" w:type="dxa"/>
            <w:shd w:val="clear" w:color="auto" w:fill="auto"/>
            <w:vAlign w:val="center"/>
            <w:hideMark/>
          </w:tcPr>
          <w:p w:rsidR="00C24EB2" w:rsidRPr="000C3A2D" w:rsidRDefault="00C24EB2" w:rsidP="00C426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56 838,5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56 838,5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43 434,7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13 403,8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C24EB2">
        <w:trPr>
          <w:trHeight w:val="340"/>
        </w:trPr>
        <w:tc>
          <w:tcPr>
            <w:tcW w:w="1418" w:type="dxa"/>
            <w:shd w:val="clear" w:color="auto" w:fill="auto"/>
            <w:vAlign w:val="center"/>
            <w:hideMark/>
          </w:tcPr>
          <w:p w:rsidR="00C24EB2" w:rsidRPr="000C3A2D" w:rsidRDefault="00C24EB2" w:rsidP="00C426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47 534,4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47 534,4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45 495,5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2 038,9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C24EB2">
        <w:trPr>
          <w:trHeight w:val="340"/>
        </w:trPr>
        <w:tc>
          <w:tcPr>
            <w:tcW w:w="1418" w:type="dxa"/>
            <w:shd w:val="clear" w:color="auto" w:fill="auto"/>
            <w:vAlign w:val="center"/>
            <w:hideMark/>
          </w:tcPr>
          <w:p w:rsidR="00C24EB2" w:rsidRPr="000C3A2D" w:rsidRDefault="00C24EB2" w:rsidP="00C426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36 401,9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36 401,9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34 363,0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2 038,9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C24EB2">
        <w:trPr>
          <w:trHeight w:val="340"/>
        </w:trPr>
        <w:tc>
          <w:tcPr>
            <w:tcW w:w="1418" w:type="dxa"/>
            <w:shd w:val="clear" w:color="auto" w:fill="auto"/>
            <w:vAlign w:val="center"/>
            <w:hideMark/>
          </w:tcPr>
          <w:p w:rsidR="00C24EB2" w:rsidRPr="000C3A2D" w:rsidRDefault="00C24EB2" w:rsidP="00C426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37 401,9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37 401,9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35 363,0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2 038,9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C24EB2">
        <w:trPr>
          <w:trHeight w:val="340"/>
        </w:trPr>
        <w:tc>
          <w:tcPr>
            <w:tcW w:w="1418" w:type="dxa"/>
            <w:shd w:val="clear" w:color="auto" w:fill="auto"/>
            <w:vAlign w:val="center"/>
            <w:hideMark/>
          </w:tcPr>
          <w:p w:rsidR="00C24EB2" w:rsidRPr="000C3A2D" w:rsidRDefault="00C24EB2" w:rsidP="00C426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2028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35 363,0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35 363,0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35 363,0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</w:tbl>
    <w:p w:rsidR="000C3A2D" w:rsidRDefault="0012246D" w:rsidP="001E35DD">
      <w:pPr>
        <w:ind w:right="-1" w:firstLine="851"/>
        <w:jc w:val="both"/>
        <w:rPr>
          <w:sz w:val="24"/>
          <w:szCs w:val="24"/>
        </w:rPr>
      </w:pPr>
      <w:r w:rsidRPr="000C3A2D">
        <w:rPr>
          <w:sz w:val="24"/>
          <w:szCs w:val="24"/>
        </w:rPr>
        <w:t>Ресурсное обеспечение подпрограммы за счет средств бюджета города Воткинска и Удмуртской Республики подлежит уточнению в рамках бюджетного цикла</w:t>
      </w:r>
      <w:proofErr w:type="gramStart"/>
      <w:r w:rsidRPr="000C3A2D">
        <w:rPr>
          <w:sz w:val="24"/>
          <w:szCs w:val="24"/>
        </w:rPr>
        <w:t>.</w:t>
      </w:r>
      <w:r w:rsidR="00E50293" w:rsidRPr="000C3A2D">
        <w:rPr>
          <w:sz w:val="24"/>
          <w:szCs w:val="24"/>
        </w:rPr>
        <w:t>»</w:t>
      </w:r>
      <w:r w:rsidR="00963131" w:rsidRPr="000C3A2D">
        <w:rPr>
          <w:sz w:val="24"/>
          <w:szCs w:val="24"/>
        </w:rPr>
        <w:t>.</w:t>
      </w:r>
      <w:r w:rsidR="00EA3FB5" w:rsidRPr="000C3A2D">
        <w:rPr>
          <w:sz w:val="24"/>
          <w:szCs w:val="24"/>
        </w:rPr>
        <w:tab/>
      </w:r>
      <w:proofErr w:type="gramEnd"/>
    </w:p>
    <w:p w:rsidR="00670D7E" w:rsidRPr="000C3A2D" w:rsidRDefault="000C3A2D" w:rsidP="00D667CE">
      <w:pPr>
        <w:shd w:val="clear" w:color="auto" w:fill="FFFFFF"/>
        <w:tabs>
          <w:tab w:val="left" w:pos="851"/>
        </w:tabs>
        <w:ind w:right="-1"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63131" w:rsidRPr="000C3A2D">
        <w:rPr>
          <w:sz w:val="24"/>
          <w:szCs w:val="24"/>
        </w:rPr>
        <w:t>5</w:t>
      </w:r>
      <w:r w:rsidR="00FA6C7C" w:rsidRPr="000C3A2D">
        <w:rPr>
          <w:sz w:val="24"/>
          <w:szCs w:val="24"/>
        </w:rPr>
        <w:t xml:space="preserve">. В </w:t>
      </w:r>
      <w:r w:rsidR="00E742A3" w:rsidRPr="000C3A2D">
        <w:rPr>
          <w:sz w:val="24"/>
          <w:szCs w:val="24"/>
        </w:rPr>
        <w:t xml:space="preserve">краткой характеристике (паспорте) </w:t>
      </w:r>
      <w:r w:rsidR="00FA6C7C" w:rsidRPr="000C3A2D">
        <w:rPr>
          <w:sz w:val="24"/>
          <w:szCs w:val="24"/>
        </w:rPr>
        <w:t>подпрограммы «Развитие транспортной системы (организация транспортного обслуживания населения, развитие дорожного хозяйства)»</w:t>
      </w:r>
      <w:r w:rsidR="00D667CE" w:rsidRPr="000C3A2D">
        <w:rPr>
          <w:sz w:val="24"/>
          <w:szCs w:val="24"/>
        </w:rPr>
        <w:t xml:space="preserve"> </w:t>
      </w:r>
      <w:r w:rsidR="005E57D0" w:rsidRPr="000C3A2D">
        <w:rPr>
          <w:sz w:val="24"/>
          <w:szCs w:val="24"/>
        </w:rPr>
        <w:t xml:space="preserve">позицию </w:t>
      </w:r>
      <w:r w:rsidR="00FA6C7C" w:rsidRPr="000C3A2D">
        <w:rPr>
          <w:sz w:val="24"/>
          <w:szCs w:val="24"/>
        </w:rPr>
        <w:t xml:space="preserve">«Ресурсное обеспечение  </w:t>
      </w:r>
      <w:r w:rsidR="006571BA" w:rsidRPr="000C3A2D">
        <w:rPr>
          <w:sz w:val="24"/>
          <w:szCs w:val="24"/>
        </w:rPr>
        <w:t>муниципальной подпрограммы</w:t>
      </w:r>
      <w:r w:rsidR="00FA6C7C" w:rsidRPr="000C3A2D">
        <w:rPr>
          <w:sz w:val="24"/>
          <w:szCs w:val="24"/>
        </w:rPr>
        <w:t xml:space="preserve">» изложить в </w:t>
      </w:r>
      <w:r w:rsidR="009C6FEA" w:rsidRPr="000C3A2D">
        <w:rPr>
          <w:sz w:val="24"/>
          <w:szCs w:val="24"/>
        </w:rPr>
        <w:t>следующей</w:t>
      </w:r>
      <w:r w:rsidR="00FA6C7C" w:rsidRPr="000C3A2D">
        <w:rPr>
          <w:sz w:val="24"/>
          <w:szCs w:val="24"/>
        </w:rPr>
        <w:t xml:space="preserve"> редакции:</w:t>
      </w:r>
      <w:r w:rsidR="00555A18" w:rsidRPr="000C3A2D">
        <w:rPr>
          <w:sz w:val="24"/>
          <w:szCs w:val="24"/>
        </w:rPr>
        <w:t xml:space="preserve"> </w:t>
      </w:r>
    </w:p>
    <w:p w:rsidR="0012246D" w:rsidRPr="000C3A2D" w:rsidRDefault="00555A18" w:rsidP="00670D7E">
      <w:pPr>
        <w:shd w:val="clear" w:color="auto" w:fill="FFFFFF"/>
        <w:tabs>
          <w:tab w:val="left" w:pos="709"/>
          <w:tab w:val="left" w:pos="1134"/>
        </w:tabs>
        <w:ind w:right="-1" w:firstLine="709"/>
        <w:jc w:val="both"/>
        <w:rPr>
          <w:sz w:val="24"/>
          <w:szCs w:val="24"/>
        </w:rPr>
      </w:pPr>
      <w:r w:rsidRPr="000C3A2D">
        <w:rPr>
          <w:sz w:val="24"/>
          <w:szCs w:val="24"/>
        </w:rPr>
        <w:t>«</w:t>
      </w:r>
      <w:r w:rsidR="0012246D" w:rsidRPr="000C3A2D">
        <w:rPr>
          <w:bCs/>
          <w:sz w:val="24"/>
          <w:szCs w:val="24"/>
        </w:rPr>
        <w:t>Общий объем финансирования мероприятий подпрограммы за 2020-2028 годы составит 2</w:t>
      </w:r>
      <w:r w:rsidR="00963131" w:rsidRPr="000C3A2D">
        <w:rPr>
          <w:bCs/>
          <w:sz w:val="24"/>
          <w:szCs w:val="24"/>
        </w:rPr>
        <w:t> 754 054,4</w:t>
      </w:r>
      <w:r w:rsidR="0012246D" w:rsidRPr="000C3A2D">
        <w:rPr>
          <w:bCs/>
          <w:sz w:val="24"/>
          <w:szCs w:val="24"/>
        </w:rPr>
        <w:t xml:space="preserve"> тыс. рублей, в том числе по источникам и годам реализации подпрограммы (</w:t>
      </w:r>
      <w:proofErr w:type="spellStart"/>
      <w:r w:rsidR="0012246D" w:rsidRPr="000C3A2D">
        <w:rPr>
          <w:bCs/>
          <w:sz w:val="24"/>
          <w:szCs w:val="24"/>
        </w:rPr>
        <w:t>тыс</w:t>
      </w:r>
      <w:proofErr w:type="gramStart"/>
      <w:r w:rsidR="0012246D" w:rsidRPr="000C3A2D">
        <w:rPr>
          <w:bCs/>
          <w:sz w:val="24"/>
          <w:szCs w:val="24"/>
        </w:rPr>
        <w:t>.р</w:t>
      </w:r>
      <w:proofErr w:type="gramEnd"/>
      <w:r w:rsidR="0012246D" w:rsidRPr="000C3A2D">
        <w:rPr>
          <w:bCs/>
          <w:sz w:val="24"/>
          <w:szCs w:val="24"/>
        </w:rPr>
        <w:t>уб</w:t>
      </w:r>
      <w:proofErr w:type="spellEnd"/>
      <w:r w:rsidR="0012246D" w:rsidRPr="000C3A2D">
        <w:rPr>
          <w:bCs/>
          <w:sz w:val="24"/>
          <w:szCs w:val="24"/>
        </w:rPr>
        <w:t xml:space="preserve">.): </w:t>
      </w:r>
    </w:p>
    <w:p w:rsidR="00E50293" w:rsidRPr="000C3A2D" w:rsidRDefault="00E50293" w:rsidP="00E50293">
      <w:pPr>
        <w:ind w:left="284" w:firstLine="567"/>
        <w:jc w:val="both"/>
        <w:rPr>
          <w:bCs/>
          <w:sz w:val="24"/>
          <w:szCs w:val="24"/>
        </w:rPr>
      </w:pPr>
    </w:p>
    <w:tbl>
      <w:tblPr>
        <w:tblW w:w="1049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559"/>
        <w:gridCol w:w="1276"/>
        <w:gridCol w:w="1417"/>
        <w:gridCol w:w="1276"/>
        <w:gridCol w:w="1276"/>
        <w:gridCol w:w="1134"/>
      </w:tblGrid>
      <w:tr w:rsidR="0012246D" w:rsidRPr="000C3A2D" w:rsidTr="000C3A2D">
        <w:trPr>
          <w:trHeight w:val="198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46D" w:rsidRPr="000C3A2D" w:rsidRDefault="0012246D" w:rsidP="00E50293">
            <w:pPr>
              <w:ind w:left="284" w:firstLine="567"/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46D" w:rsidRPr="000C3A2D" w:rsidRDefault="0012246D" w:rsidP="00E50293">
            <w:pPr>
              <w:ind w:left="284" w:firstLine="567"/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Источники финансирования</w:t>
            </w:r>
          </w:p>
        </w:tc>
      </w:tr>
      <w:tr w:rsidR="0012246D" w:rsidRPr="000C3A2D" w:rsidTr="000C3A2D">
        <w:trPr>
          <w:trHeight w:val="229"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46D" w:rsidRPr="000C3A2D" w:rsidRDefault="0012246D" w:rsidP="00E50293">
            <w:pPr>
              <w:ind w:left="284" w:firstLine="567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46D" w:rsidRPr="000C3A2D" w:rsidRDefault="0012246D" w:rsidP="00E50293">
            <w:pPr>
              <w:ind w:lef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бюджет МО всего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46D" w:rsidRPr="000C3A2D" w:rsidRDefault="0012246D" w:rsidP="00E50293">
            <w:pPr>
              <w:ind w:left="284" w:firstLine="567"/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0C3A2D">
              <w:rPr>
                <w:bCs/>
                <w:color w:val="000000"/>
                <w:sz w:val="24"/>
                <w:szCs w:val="24"/>
              </w:rPr>
              <w:t>т.ч</w:t>
            </w:r>
            <w:proofErr w:type="spellEnd"/>
            <w:r w:rsidRPr="000C3A2D">
              <w:rPr>
                <w:bCs/>
                <w:color w:val="000000"/>
                <w:sz w:val="24"/>
                <w:szCs w:val="24"/>
              </w:rPr>
              <w:t>.: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46D" w:rsidRPr="000C3A2D" w:rsidRDefault="0012246D" w:rsidP="00E50293">
            <w:pPr>
              <w:ind w:left="-50"/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средства бюджетов других уровней бюджетной системы РФ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46D" w:rsidRPr="000C3A2D" w:rsidRDefault="0012246D" w:rsidP="00E50293">
            <w:pPr>
              <w:ind w:lef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иные источники</w:t>
            </w:r>
          </w:p>
        </w:tc>
      </w:tr>
      <w:tr w:rsidR="0012246D" w:rsidRPr="000C3A2D" w:rsidTr="000C3A2D">
        <w:trPr>
          <w:trHeight w:val="985"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46D" w:rsidRPr="000C3A2D" w:rsidRDefault="0012246D" w:rsidP="00CC1484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46D" w:rsidRPr="000C3A2D" w:rsidRDefault="0012246D" w:rsidP="00CC1484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46D" w:rsidRPr="000C3A2D" w:rsidRDefault="0012246D" w:rsidP="00E50293">
            <w:pPr>
              <w:ind w:lef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собственные средства бюджета МО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46D" w:rsidRPr="000C3A2D" w:rsidRDefault="0012246D" w:rsidP="00E50293">
            <w:pPr>
              <w:ind w:left="-70" w:right="-156"/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средства бюджета 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46D" w:rsidRPr="000C3A2D" w:rsidRDefault="0012246D" w:rsidP="00E50293">
            <w:pPr>
              <w:ind w:left="-60"/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средства бюджета РФ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46D" w:rsidRPr="000C3A2D" w:rsidRDefault="0012246D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46D" w:rsidRPr="000C3A2D" w:rsidRDefault="0012246D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C24EB2" w:rsidRPr="000C3A2D" w:rsidTr="00C24EB2">
        <w:trPr>
          <w:trHeight w:val="3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0C3A2D" w:rsidRDefault="00C24EB2" w:rsidP="00C4265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3A2D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2 754 054,4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2 754 054,4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349 385,4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2 193 143,2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211 525,8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C24EB2">
        <w:trPr>
          <w:trHeight w:val="3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0C3A2D" w:rsidRDefault="00C24EB2" w:rsidP="00C426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204 093,8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204 093,8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24 981,1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58 758,7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120 354,0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C24EB2">
        <w:trPr>
          <w:trHeight w:val="3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0C3A2D" w:rsidRDefault="00C24EB2" w:rsidP="00C426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209 605,3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209 605,3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67 068,2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51 365,3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91 171,8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C24EB2">
        <w:trPr>
          <w:trHeight w:val="3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0C3A2D" w:rsidRDefault="00C24EB2" w:rsidP="00C426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290 228,1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290 228,1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29 151,7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261 076,4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C24EB2">
        <w:trPr>
          <w:trHeight w:val="3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0C3A2D" w:rsidRDefault="00C24EB2" w:rsidP="00C426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343 505,6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343 505,6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41 808,4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301 697,2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C24EB2">
        <w:trPr>
          <w:trHeight w:val="3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0C3A2D" w:rsidRDefault="00C24EB2" w:rsidP="00C426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266 874,2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266 874,2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40 011,0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226 863,2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C24EB2">
        <w:trPr>
          <w:trHeight w:val="3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0C3A2D" w:rsidRDefault="00C24EB2" w:rsidP="00C426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561 713,4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561 713,4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44 533,0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517 180,4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C24EB2">
        <w:trPr>
          <w:trHeight w:val="3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0C3A2D" w:rsidRDefault="00C24EB2" w:rsidP="00C426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266 906,0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266 906,0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28 092,0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238 814,0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C24EB2">
        <w:trPr>
          <w:trHeight w:val="3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0C3A2D" w:rsidRDefault="00C24EB2" w:rsidP="00C426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305 564,0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305 564,0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36 870,0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268 694,0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C24EB2">
        <w:trPr>
          <w:trHeight w:val="3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0C3A2D" w:rsidRDefault="00C24EB2" w:rsidP="00C426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2028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305 564,0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305 564,0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36 870,0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268 694,0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 w:rsidP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</w:tbl>
    <w:p w:rsidR="000C3A2D" w:rsidRDefault="0012246D" w:rsidP="00C73CA0">
      <w:pPr>
        <w:ind w:left="142" w:firstLine="709"/>
        <w:jc w:val="both"/>
        <w:rPr>
          <w:sz w:val="24"/>
          <w:szCs w:val="24"/>
        </w:rPr>
      </w:pPr>
      <w:r w:rsidRPr="000C3A2D">
        <w:rPr>
          <w:bCs/>
          <w:sz w:val="24"/>
          <w:szCs w:val="24"/>
        </w:rPr>
        <w:t xml:space="preserve">Ресурсное обеспечение подпрограммы за счет средств бюджета города </w:t>
      </w:r>
      <w:r w:rsidRPr="000C3A2D">
        <w:rPr>
          <w:sz w:val="24"/>
          <w:szCs w:val="24"/>
        </w:rPr>
        <w:t>Воткинск</w:t>
      </w:r>
      <w:r w:rsidRPr="000C3A2D">
        <w:rPr>
          <w:bCs/>
          <w:sz w:val="24"/>
          <w:szCs w:val="24"/>
        </w:rPr>
        <w:t>а подлежит уточнению в рамках бюджетного цикла</w:t>
      </w:r>
      <w:proofErr w:type="gramStart"/>
      <w:r w:rsidRPr="000C3A2D">
        <w:rPr>
          <w:bCs/>
          <w:sz w:val="24"/>
          <w:szCs w:val="24"/>
        </w:rPr>
        <w:t>.</w:t>
      </w:r>
      <w:r w:rsidR="00C73CA0" w:rsidRPr="000C3A2D">
        <w:rPr>
          <w:bCs/>
          <w:sz w:val="24"/>
          <w:szCs w:val="24"/>
        </w:rPr>
        <w:t>»</w:t>
      </w:r>
      <w:r w:rsidR="00963131" w:rsidRPr="000C3A2D">
        <w:rPr>
          <w:bCs/>
          <w:sz w:val="24"/>
          <w:szCs w:val="24"/>
        </w:rPr>
        <w:t>.</w:t>
      </w:r>
      <w:proofErr w:type="gramEnd"/>
    </w:p>
    <w:p w:rsidR="00C73CA0" w:rsidRPr="000C3A2D" w:rsidRDefault="00963131" w:rsidP="00C73CA0">
      <w:pPr>
        <w:ind w:left="142" w:firstLine="709"/>
        <w:jc w:val="both"/>
        <w:rPr>
          <w:sz w:val="24"/>
          <w:szCs w:val="24"/>
        </w:rPr>
      </w:pPr>
      <w:r w:rsidRPr="000C3A2D">
        <w:rPr>
          <w:sz w:val="24"/>
          <w:szCs w:val="24"/>
        </w:rPr>
        <w:t>6</w:t>
      </w:r>
      <w:r w:rsidR="00D667CE" w:rsidRPr="000C3A2D">
        <w:rPr>
          <w:sz w:val="24"/>
          <w:szCs w:val="24"/>
        </w:rPr>
        <w:t>.</w:t>
      </w:r>
      <w:r w:rsidR="00FA6C7C" w:rsidRPr="000C3A2D">
        <w:rPr>
          <w:sz w:val="24"/>
          <w:szCs w:val="24"/>
        </w:rPr>
        <w:t xml:space="preserve"> В </w:t>
      </w:r>
      <w:r w:rsidR="00A540D3" w:rsidRPr="000C3A2D">
        <w:rPr>
          <w:sz w:val="24"/>
          <w:szCs w:val="24"/>
        </w:rPr>
        <w:t xml:space="preserve">краткой характеристике (паспорте) </w:t>
      </w:r>
      <w:r w:rsidR="00FA6C7C" w:rsidRPr="000C3A2D">
        <w:rPr>
          <w:sz w:val="24"/>
          <w:szCs w:val="24"/>
        </w:rPr>
        <w:t>подпрограммы «Создание условий для реализации муниципальной программы»</w:t>
      </w:r>
      <w:r w:rsidR="00D667CE" w:rsidRPr="000C3A2D">
        <w:rPr>
          <w:sz w:val="24"/>
          <w:szCs w:val="24"/>
        </w:rPr>
        <w:t xml:space="preserve"> </w:t>
      </w:r>
      <w:r w:rsidR="00441536" w:rsidRPr="000C3A2D">
        <w:rPr>
          <w:sz w:val="24"/>
          <w:szCs w:val="24"/>
        </w:rPr>
        <w:t>п</w:t>
      </w:r>
      <w:r w:rsidR="00FA6C7C" w:rsidRPr="000C3A2D">
        <w:rPr>
          <w:sz w:val="24"/>
          <w:szCs w:val="24"/>
        </w:rPr>
        <w:t>озицию «Ресурсное обеспечение</w:t>
      </w:r>
      <w:r w:rsidR="00F739A2" w:rsidRPr="000C3A2D">
        <w:rPr>
          <w:sz w:val="24"/>
          <w:szCs w:val="24"/>
        </w:rPr>
        <w:t xml:space="preserve"> </w:t>
      </w:r>
      <w:r w:rsidR="006571BA" w:rsidRPr="000C3A2D">
        <w:rPr>
          <w:sz w:val="24"/>
          <w:szCs w:val="24"/>
        </w:rPr>
        <w:t>муниципальной подпрограммы</w:t>
      </w:r>
      <w:r w:rsidR="00FA6C7C" w:rsidRPr="000C3A2D">
        <w:rPr>
          <w:sz w:val="24"/>
          <w:szCs w:val="24"/>
        </w:rPr>
        <w:t xml:space="preserve">» изложить в </w:t>
      </w:r>
      <w:r w:rsidR="009C6FEA" w:rsidRPr="000C3A2D">
        <w:rPr>
          <w:sz w:val="24"/>
          <w:szCs w:val="24"/>
        </w:rPr>
        <w:t>следующей</w:t>
      </w:r>
      <w:r w:rsidR="00FA6C7C" w:rsidRPr="000C3A2D">
        <w:rPr>
          <w:sz w:val="24"/>
          <w:szCs w:val="24"/>
        </w:rPr>
        <w:t xml:space="preserve"> редакции:</w:t>
      </w:r>
      <w:r w:rsidR="00345482" w:rsidRPr="000C3A2D">
        <w:rPr>
          <w:sz w:val="24"/>
          <w:szCs w:val="24"/>
        </w:rPr>
        <w:t xml:space="preserve"> </w:t>
      </w:r>
    </w:p>
    <w:p w:rsidR="000C3A2D" w:rsidRPr="000C3A2D" w:rsidRDefault="00C73CA0" w:rsidP="00C73CA0">
      <w:pPr>
        <w:jc w:val="both"/>
        <w:rPr>
          <w:sz w:val="24"/>
          <w:szCs w:val="24"/>
        </w:rPr>
      </w:pPr>
      <w:r w:rsidRPr="000C3A2D">
        <w:rPr>
          <w:sz w:val="24"/>
          <w:szCs w:val="24"/>
        </w:rPr>
        <w:tab/>
      </w:r>
      <w:r w:rsidR="00345482" w:rsidRPr="000C3A2D">
        <w:rPr>
          <w:sz w:val="24"/>
          <w:szCs w:val="24"/>
        </w:rPr>
        <w:t>«</w:t>
      </w:r>
      <w:r w:rsidRPr="000C3A2D">
        <w:rPr>
          <w:sz w:val="24"/>
          <w:szCs w:val="24"/>
        </w:rPr>
        <w:t>Общий</w:t>
      </w:r>
      <w:r w:rsidR="00F83051" w:rsidRPr="000C3A2D">
        <w:rPr>
          <w:sz w:val="24"/>
          <w:szCs w:val="24"/>
        </w:rPr>
        <w:t xml:space="preserve"> </w:t>
      </w:r>
      <w:r w:rsidRPr="000C3A2D">
        <w:rPr>
          <w:sz w:val="24"/>
          <w:szCs w:val="24"/>
        </w:rPr>
        <w:t xml:space="preserve">объем финансирования мероприятий подпрограммы за 2020-2028 годы составит  </w:t>
      </w:r>
      <w:r w:rsidR="00963131" w:rsidRPr="000C3A2D">
        <w:rPr>
          <w:sz w:val="24"/>
          <w:szCs w:val="24"/>
        </w:rPr>
        <w:t>82 809,1</w:t>
      </w:r>
      <w:r w:rsidRPr="000C3A2D">
        <w:rPr>
          <w:sz w:val="24"/>
          <w:szCs w:val="24"/>
        </w:rPr>
        <w:t xml:space="preserve"> тыс. рублей, в том числе по источникам и годам реализации подпрограммы (тыс. руб.):</w:t>
      </w:r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559"/>
        <w:gridCol w:w="1276"/>
        <w:gridCol w:w="1417"/>
        <w:gridCol w:w="1276"/>
        <w:gridCol w:w="1192"/>
        <w:gridCol w:w="1076"/>
      </w:tblGrid>
      <w:tr w:rsidR="00C73CA0" w:rsidRPr="000C3A2D" w:rsidTr="007742CA">
        <w:trPr>
          <w:trHeight w:val="198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CA0" w:rsidRPr="000C3A2D" w:rsidRDefault="00C73CA0" w:rsidP="00CC1484">
            <w:pPr>
              <w:ind w:left="284" w:firstLine="567"/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CA0" w:rsidRPr="000C3A2D" w:rsidRDefault="00C73CA0" w:rsidP="00CC1484">
            <w:pPr>
              <w:ind w:left="284" w:firstLine="567"/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Источники финансирования</w:t>
            </w:r>
          </w:p>
        </w:tc>
      </w:tr>
      <w:tr w:rsidR="00C73CA0" w:rsidRPr="000C3A2D" w:rsidTr="007742CA">
        <w:trPr>
          <w:trHeight w:val="229"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CA0" w:rsidRPr="000C3A2D" w:rsidRDefault="00C73CA0" w:rsidP="00CC1484">
            <w:pPr>
              <w:ind w:left="284" w:firstLine="567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CA0" w:rsidRPr="000C3A2D" w:rsidRDefault="00C73CA0" w:rsidP="00CC1484">
            <w:pPr>
              <w:ind w:lef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бюджет МО всего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CA0" w:rsidRPr="000C3A2D" w:rsidRDefault="00C73CA0" w:rsidP="00CC1484">
            <w:pPr>
              <w:ind w:left="284" w:firstLine="567"/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0C3A2D">
              <w:rPr>
                <w:bCs/>
                <w:color w:val="000000"/>
                <w:sz w:val="24"/>
                <w:szCs w:val="24"/>
              </w:rPr>
              <w:t>т.ч</w:t>
            </w:r>
            <w:proofErr w:type="spellEnd"/>
            <w:r w:rsidRPr="000C3A2D">
              <w:rPr>
                <w:bCs/>
                <w:color w:val="000000"/>
                <w:sz w:val="24"/>
                <w:szCs w:val="24"/>
              </w:rPr>
              <w:t>.:</w:t>
            </w:r>
          </w:p>
        </w:tc>
        <w:tc>
          <w:tcPr>
            <w:tcW w:w="11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CA0" w:rsidRPr="000C3A2D" w:rsidRDefault="00C73CA0" w:rsidP="00CC1484">
            <w:pPr>
              <w:ind w:left="-50"/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средства бюджетов других уровней бюджетной системы РФ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CA0" w:rsidRPr="000C3A2D" w:rsidRDefault="00C73CA0" w:rsidP="00CC1484">
            <w:pPr>
              <w:ind w:lef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иные источники</w:t>
            </w:r>
          </w:p>
        </w:tc>
      </w:tr>
      <w:tr w:rsidR="00C73CA0" w:rsidRPr="000C3A2D" w:rsidTr="007742CA">
        <w:trPr>
          <w:trHeight w:val="985"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CA0" w:rsidRPr="000C3A2D" w:rsidRDefault="00C73CA0" w:rsidP="00CC1484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CA0" w:rsidRPr="000C3A2D" w:rsidRDefault="00C73CA0" w:rsidP="00CC1484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CA0" w:rsidRPr="000C3A2D" w:rsidRDefault="00C73CA0" w:rsidP="00CC1484">
            <w:pPr>
              <w:ind w:lef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собственные средства бюджета МО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CA0" w:rsidRPr="000C3A2D" w:rsidRDefault="00C73CA0" w:rsidP="00CC1484">
            <w:pPr>
              <w:ind w:left="-70" w:right="-156"/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средства бюджета 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CA0" w:rsidRPr="000C3A2D" w:rsidRDefault="00C73CA0" w:rsidP="00CC1484">
            <w:pPr>
              <w:ind w:left="-60"/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средства бюджета РФ</w:t>
            </w:r>
          </w:p>
        </w:tc>
        <w:tc>
          <w:tcPr>
            <w:tcW w:w="11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CA0" w:rsidRPr="000C3A2D" w:rsidRDefault="00C73CA0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CA0" w:rsidRPr="000C3A2D" w:rsidRDefault="00C73CA0" w:rsidP="00CC148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C24EB2" w:rsidRPr="000C3A2D" w:rsidTr="001E35DD">
        <w:trPr>
          <w:trHeight w:val="3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0C3A2D" w:rsidRDefault="00C24EB2" w:rsidP="00C4265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3A2D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82 809,1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82 809,1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82 652,5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1E35DD">
        <w:trPr>
          <w:trHeight w:val="3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0C3A2D" w:rsidRDefault="00C24EB2" w:rsidP="00C426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lastRenderedPageBreak/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9 559,4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9 559,4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9 559,4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1E35DD">
        <w:trPr>
          <w:trHeight w:val="3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0C3A2D" w:rsidRDefault="00C24EB2" w:rsidP="00C426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7 922,0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7 922,0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7 922,0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1E35DD">
        <w:trPr>
          <w:trHeight w:val="3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0C3A2D" w:rsidRDefault="00C24EB2" w:rsidP="00C426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7 111,7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7 111,7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7 111,7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1E35DD">
        <w:trPr>
          <w:trHeight w:val="3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0C3A2D" w:rsidRDefault="00C24EB2" w:rsidP="00C426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6 430,1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6 430,1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6 430,1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1E35DD">
        <w:trPr>
          <w:trHeight w:val="3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0C3A2D" w:rsidRDefault="00C24EB2" w:rsidP="00C426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7 368,1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7 368,1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7 211,5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156,6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1E35DD">
        <w:trPr>
          <w:trHeight w:val="3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0C3A2D" w:rsidRDefault="00C24EB2" w:rsidP="00C426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11 136,3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11 136,3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11 136,3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1E35DD">
        <w:trPr>
          <w:trHeight w:val="3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0C3A2D" w:rsidRDefault="00C24EB2" w:rsidP="00C426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10 992,0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10 992,0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10 992,0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4612C6">
        <w:trPr>
          <w:trHeight w:val="3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0C3A2D" w:rsidRDefault="00C24EB2" w:rsidP="00C426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11 136,9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11 136,9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11 136,9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  <w:tr w:rsidR="00C24EB2" w:rsidRPr="000C3A2D" w:rsidTr="007742CA">
        <w:trPr>
          <w:trHeight w:val="3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0C3A2D" w:rsidRDefault="00C24EB2" w:rsidP="00C426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3A2D">
              <w:rPr>
                <w:bCs/>
                <w:color w:val="000000"/>
                <w:sz w:val="24"/>
                <w:szCs w:val="24"/>
              </w:rPr>
              <w:t>2028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b/>
                <w:bCs/>
                <w:sz w:val="24"/>
                <w:szCs w:val="24"/>
              </w:rPr>
            </w:pPr>
            <w:r w:rsidRPr="00C24EB2">
              <w:rPr>
                <w:b/>
                <w:bCs/>
                <w:sz w:val="24"/>
                <w:szCs w:val="24"/>
              </w:rPr>
              <w:t>11 152,6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11 152,6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11 152,6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B2" w:rsidRPr="00C24EB2" w:rsidRDefault="00C24EB2">
            <w:pPr>
              <w:jc w:val="center"/>
              <w:rPr>
                <w:sz w:val="24"/>
                <w:szCs w:val="24"/>
              </w:rPr>
            </w:pPr>
            <w:r w:rsidRPr="00C24EB2">
              <w:rPr>
                <w:sz w:val="24"/>
                <w:szCs w:val="24"/>
              </w:rPr>
              <w:t>0,0</w:t>
            </w:r>
          </w:p>
        </w:tc>
      </w:tr>
    </w:tbl>
    <w:p w:rsidR="00504C80" w:rsidRPr="000C3A2D" w:rsidRDefault="00C73CA0" w:rsidP="004612C6">
      <w:pPr>
        <w:ind w:firstLine="851"/>
        <w:jc w:val="both"/>
        <w:rPr>
          <w:bCs/>
          <w:sz w:val="24"/>
          <w:szCs w:val="24"/>
        </w:rPr>
      </w:pPr>
      <w:r w:rsidRPr="000C3A2D">
        <w:rPr>
          <w:bCs/>
          <w:sz w:val="24"/>
          <w:szCs w:val="24"/>
        </w:rPr>
        <w:t xml:space="preserve">Ресурсное обеспечение подпрограммы за счет средств бюджета города </w:t>
      </w:r>
      <w:r w:rsidRPr="000C3A2D">
        <w:rPr>
          <w:sz w:val="24"/>
          <w:szCs w:val="24"/>
        </w:rPr>
        <w:t>Воткинск</w:t>
      </w:r>
      <w:r w:rsidRPr="000C3A2D">
        <w:rPr>
          <w:bCs/>
          <w:sz w:val="24"/>
          <w:szCs w:val="24"/>
        </w:rPr>
        <w:t>а подлежит уточнению в рамках бюджетного цикла</w:t>
      </w:r>
      <w:proofErr w:type="gramStart"/>
      <w:r w:rsidRPr="000C3A2D">
        <w:rPr>
          <w:bCs/>
          <w:sz w:val="24"/>
          <w:szCs w:val="24"/>
        </w:rPr>
        <w:t>.»</w:t>
      </w:r>
      <w:r w:rsidR="00D667CE" w:rsidRPr="000C3A2D">
        <w:rPr>
          <w:bCs/>
          <w:sz w:val="24"/>
          <w:szCs w:val="24"/>
        </w:rPr>
        <w:t>.</w:t>
      </w:r>
      <w:proofErr w:type="gramEnd"/>
    </w:p>
    <w:sectPr w:rsidR="00504C80" w:rsidRPr="000C3A2D" w:rsidSect="008060EE">
      <w:pgSz w:w="11906" w:h="16838" w:code="9"/>
      <w:pgMar w:top="397" w:right="567" w:bottom="510" w:left="992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3E" w:rsidRDefault="006D143E">
      <w:r>
        <w:separator/>
      </w:r>
    </w:p>
  </w:endnote>
  <w:endnote w:type="continuationSeparator" w:id="0">
    <w:p w:rsidR="006D143E" w:rsidRDefault="006D1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3E" w:rsidRDefault="006D143E">
      <w:r>
        <w:separator/>
      </w:r>
    </w:p>
  </w:footnote>
  <w:footnote w:type="continuationSeparator" w:id="0">
    <w:p w:rsidR="006D143E" w:rsidRDefault="006D1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BEE0FFA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/>
        <w:b w:val="0"/>
        <w:i w:val="0"/>
        <w:sz w:val="21"/>
        <w:szCs w:val="21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/>
        <w:b w:val="0"/>
        <w:i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decimal"/>
      <w:lvlText w:val="%3."/>
      <w:lvlJc w:val="right"/>
      <w:pPr>
        <w:tabs>
          <w:tab w:val="num" w:pos="2869"/>
        </w:tabs>
        <w:ind w:left="2869" w:hanging="180"/>
      </w:pPr>
      <w:rPr>
        <w:rFonts w:ascii="Times New Roman" w:hAnsi="Times New Roman" w:cs="Times New Roman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/>
        <w:b w:val="0"/>
        <w:i w:val="0"/>
        <w:sz w:val="21"/>
        <w:szCs w:val="21"/>
      </w:r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Symbol" w:hAnsi="Symbol"/>
        <w:b w:val="0"/>
        <w:i w:val="0"/>
        <w:sz w:val="21"/>
      </w:r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ascii="Symbol" w:hAnsi="Symbol"/>
        <w:b w:val="0"/>
        <w:i w:val="0"/>
        <w:sz w:val="21"/>
      </w:rPr>
    </w:lvl>
    <w:lvl w:ilvl="2">
      <w:start w:val="1"/>
      <w:numFmt w:val="decimal"/>
      <w:lvlText w:val="%1.%2.%3."/>
      <w:lvlJc w:val="left"/>
      <w:pPr>
        <w:tabs>
          <w:tab w:val="num" w:pos="1789"/>
        </w:tabs>
        <w:ind w:left="1789" w:hanging="720"/>
      </w:pPr>
      <w:rPr>
        <w:rFonts w:ascii="Symbol" w:hAnsi="Symbol"/>
        <w:b w:val="0"/>
        <w:i w:val="0"/>
        <w:sz w:val="21"/>
      </w:rPr>
    </w:lvl>
    <w:lvl w:ilvl="3">
      <w:start w:val="1"/>
      <w:numFmt w:val="decimal"/>
      <w:lvlText w:val="%1.%2.%3.%4."/>
      <w:lvlJc w:val="left"/>
      <w:pPr>
        <w:tabs>
          <w:tab w:val="num" w:pos="1789"/>
        </w:tabs>
        <w:ind w:left="1789" w:hanging="720"/>
      </w:pPr>
      <w:rPr>
        <w:rFonts w:ascii="Symbol" w:hAnsi="Symbol"/>
        <w:b w:val="0"/>
        <w:i w:val="0"/>
        <w:sz w:val="21"/>
      </w:rPr>
    </w:lvl>
    <w:lvl w:ilvl="4">
      <w:start w:val="1"/>
      <w:numFmt w:val="decimal"/>
      <w:lvlText w:val="%1.%2.%3.%4.%5."/>
      <w:lvlJc w:val="left"/>
      <w:pPr>
        <w:tabs>
          <w:tab w:val="num" w:pos="2149"/>
        </w:tabs>
        <w:ind w:left="2149" w:hanging="1080"/>
      </w:pPr>
      <w:rPr>
        <w:rFonts w:ascii="Symbol" w:hAnsi="Symbol"/>
        <w:b w:val="0"/>
        <w:i w:val="0"/>
        <w:sz w:val="21"/>
      </w:rPr>
    </w:lvl>
    <w:lvl w:ilvl="5">
      <w:start w:val="1"/>
      <w:numFmt w:val="decimal"/>
      <w:lvlText w:val="%1.%2.%3.%4.%5.%6."/>
      <w:lvlJc w:val="left"/>
      <w:pPr>
        <w:tabs>
          <w:tab w:val="num" w:pos="2149"/>
        </w:tabs>
        <w:ind w:left="2149" w:hanging="1080"/>
      </w:pPr>
      <w:rPr>
        <w:rFonts w:ascii="Symbol" w:hAnsi="Symbol"/>
        <w:b w:val="0"/>
        <w:i w:val="0"/>
        <w:sz w:val="21"/>
      </w:rPr>
    </w:lvl>
    <w:lvl w:ilvl="6">
      <w:start w:val="1"/>
      <w:numFmt w:val="decimal"/>
      <w:lvlText w:val="%1.%2.%3.%4.%5.%6.%7."/>
      <w:lvlJc w:val="left"/>
      <w:pPr>
        <w:tabs>
          <w:tab w:val="num" w:pos="2509"/>
        </w:tabs>
        <w:ind w:left="2509" w:hanging="1440"/>
      </w:pPr>
      <w:rPr>
        <w:rFonts w:ascii="Symbol" w:hAnsi="Symbol"/>
        <w:b w:val="0"/>
        <w:i w:val="0"/>
        <w:sz w:val="21"/>
      </w:rPr>
    </w:lvl>
    <w:lvl w:ilvl="7">
      <w:start w:val="1"/>
      <w:numFmt w:val="decimal"/>
      <w:lvlText w:val="%1.%2.%3.%4.%5.%6.%7.%8."/>
      <w:lvlJc w:val="left"/>
      <w:pPr>
        <w:tabs>
          <w:tab w:val="num" w:pos="2509"/>
        </w:tabs>
        <w:ind w:left="2509" w:hanging="1440"/>
      </w:pPr>
      <w:rPr>
        <w:rFonts w:ascii="Symbol" w:hAnsi="Symbol"/>
        <w:b w:val="0"/>
        <w:i w:val="0"/>
        <w:sz w:val="21"/>
      </w:rPr>
    </w:lvl>
    <w:lvl w:ilvl="8">
      <w:start w:val="1"/>
      <w:numFmt w:val="decimal"/>
      <w:lvlText w:val="%1.%2.%3.%4.%5.%6.%7.%8.%9."/>
      <w:lvlJc w:val="left"/>
      <w:pPr>
        <w:tabs>
          <w:tab w:val="num" w:pos="2869"/>
        </w:tabs>
        <w:ind w:left="2869" w:hanging="1800"/>
      </w:pPr>
      <w:rPr>
        <w:rFonts w:ascii="Symbol" w:hAnsi="Symbol"/>
        <w:b w:val="0"/>
        <w:i w:val="0"/>
        <w:sz w:val="21"/>
      </w:rPr>
    </w:lvl>
  </w:abstractNum>
  <w:abstractNum w:abstractNumId="6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0000043"/>
    <w:multiLevelType w:val="multilevel"/>
    <w:tmpl w:val="00000043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1800"/>
      </w:pPr>
      <w:rPr>
        <w:rFonts w:cs="Times New Roman"/>
      </w:rPr>
    </w:lvl>
  </w:abstractNum>
  <w:abstractNum w:abstractNumId="8">
    <w:nsid w:val="005B4B85"/>
    <w:multiLevelType w:val="hybridMultilevel"/>
    <w:tmpl w:val="FB78B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1C7613B"/>
    <w:multiLevelType w:val="hybridMultilevel"/>
    <w:tmpl w:val="D6AE7F3C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06965087"/>
    <w:multiLevelType w:val="hybridMultilevel"/>
    <w:tmpl w:val="C34E2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5505D3"/>
    <w:multiLevelType w:val="hybridMultilevel"/>
    <w:tmpl w:val="8FB6D878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1AC47BAE"/>
    <w:multiLevelType w:val="hybridMultilevel"/>
    <w:tmpl w:val="EF565150"/>
    <w:lvl w:ilvl="0" w:tplc="E1C84D0A">
      <w:start w:val="1"/>
      <w:numFmt w:val="decimal"/>
      <w:lvlText w:val="%1)"/>
      <w:lvlJc w:val="left"/>
      <w:pPr>
        <w:ind w:left="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3" w:hanging="360"/>
      </w:pPr>
    </w:lvl>
    <w:lvl w:ilvl="2" w:tplc="0419001B" w:tentative="1">
      <w:start w:val="1"/>
      <w:numFmt w:val="lowerRoman"/>
      <w:lvlText w:val="%3."/>
      <w:lvlJc w:val="right"/>
      <w:pPr>
        <w:ind w:left="1443" w:hanging="180"/>
      </w:pPr>
    </w:lvl>
    <w:lvl w:ilvl="3" w:tplc="0419000F" w:tentative="1">
      <w:start w:val="1"/>
      <w:numFmt w:val="decimal"/>
      <w:lvlText w:val="%4."/>
      <w:lvlJc w:val="left"/>
      <w:pPr>
        <w:ind w:left="2163" w:hanging="360"/>
      </w:pPr>
    </w:lvl>
    <w:lvl w:ilvl="4" w:tplc="04190019" w:tentative="1">
      <w:start w:val="1"/>
      <w:numFmt w:val="lowerLetter"/>
      <w:lvlText w:val="%5."/>
      <w:lvlJc w:val="left"/>
      <w:pPr>
        <w:ind w:left="2883" w:hanging="360"/>
      </w:pPr>
    </w:lvl>
    <w:lvl w:ilvl="5" w:tplc="0419001B" w:tentative="1">
      <w:start w:val="1"/>
      <w:numFmt w:val="lowerRoman"/>
      <w:lvlText w:val="%6."/>
      <w:lvlJc w:val="right"/>
      <w:pPr>
        <w:ind w:left="3603" w:hanging="180"/>
      </w:pPr>
    </w:lvl>
    <w:lvl w:ilvl="6" w:tplc="0419000F" w:tentative="1">
      <w:start w:val="1"/>
      <w:numFmt w:val="decimal"/>
      <w:lvlText w:val="%7."/>
      <w:lvlJc w:val="left"/>
      <w:pPr>
        <w:ind w:left="4323" w:hanging="360"/>
      </w:pPr>
    </w:lvl>
    <w:lvl w:ilvl="7" w:tplc="04190019" w:tentative="1">
      <w:start w:val="1"/>
      <w:numFmt w:val="lowerLetter"/>
      <w:lvlText w:val="%8."/>
      <w:lvlJc w:val="left"/>
      <w:pPr>
        <w:ind w:left="5043" w:hanging="360"/>
      </w:pPr>
    </w:lvl>
    <w:lvl w:ilvl="8" w:tplc="0419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13">
    <w:nsid w:val="1EC80FD3"/>
    <w:multiLevelType w:val="hybridMultilevel"/>
    <w:tmpl w:val="91DE6B6E"/>
    <w:lvl w:ilvl="0" w:tplc="6B56466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F175FFD"/>
    <w:multiLevelType w:val="hybridMultilevel"/>
    <w:tmpl w:val="8A149A12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3371BA"/>
    <w:multiLevelType w:val="hybridMultilevel"/>
    <w:tmpl w:val="CDA0FF8A"/>
    <w:lvl w:ilvl="0" w:tplc="EE1AE80A">
      <w:start w:val="1"/>
      <w:numFmt w:val="decimal"/>
      <w:lvlText w:val="%1."/>
      <w:lvlJc w:val="left"/>
      <w:pPr>
        <w:tabs>
          <w:tab w:val="num" w:pos="869"/>
        </w:tabs>
        <w:ind w:left="869" w:hanging="301"/>
      </w:pPr>
      <w:rPr>
        <w:rFonts w:ascii="Times New Roman" w:eastAsia="Times New Roman" w:hAnsi="Times New Roman" w:cs="Times New Roman"/>
      </w:rPr>
    </w:lvl>
    <w:lvl w:ilvl="1" w:tplc="1B4CA5D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47083F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FCEA0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27EE05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CA612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B31CAB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46C68D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60AE24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>
    <w:nsid w:val="208F58E6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>
    <w:nsid w:val="280D39A3"/>
    <w:multiLevelType w:val="hybridMultilevel"/>
    <w:tmpl w:val="70A01638"/>
    <w:lvl w:ilvl="0" w:tplc="3768F472">
      <w:start w:val="30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AF7E82"/>
    <w:multiLevelType w:val="hybridMultilevel"/>
    <w:tmpl w:val="B9E4DD46"/>
    <w:lvl w:ilvl="0" w:tplc="5D864E9A">
      <w:start w:val="2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8FD2954"/>
    <w:multiLevelType w:val="hybridMultilevel"/>
    <w:tmpl w:val="494A1D0E"/>
    <w:lvl w:ilvl="0" w:tplc="0054FB32">
      <w:start w:val="1"/>
      <w:numFmt w:val="decimal"/>
      <w:lvlText w:val="%1)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0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2D652D30"/>
    <w:multiLevelType w:val="hybridMultilevel"/>
    <w:tmpl w:val="BD607AD4"/>
    <w:lvl w:ilvl="0" w:tplc="44980B52">
      <w:start w:val="1"/>
      <w:numFmt w:val="decimal"/>
      <w:lvlText w:val="%1)"/>
      <w:lvlJc w:val="left"/>
      <w:pPr>
        <w:ind w:left="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3" w:hanging="360"/>
      </w:pPr>
    </w:lvl>
    <w:lvl w:ilvl="2" w:tplc="0419001B" w:tentative="1">
      <w:start w:val="1"/>
      <w:numFmt w:val="lowerRoman"/>
      <w:lvlText w:val="%3."/>
      <w:lvlJc w:val="right"/>
      <w:pPr>
        <w:ind w:left="1443" w:hanging="180"/>
      </w:pPr>
    </w:lvl>
    <w:lvl w:ilvl="3" w:tplc="0419000F" w:tentative="1">
      <w:start w:val="1"/>
      <w:numFmt w:val="decimal"/>
      <w:lvlText w:val="%4."/>
      <w:lvlJc w:val="left"/>
      <w:pPr>
        <w:ind w:left="2163" w:hanging="360"/>
      </w:pPr>
    </w:lvl>
    <w:lvl w:ilvl="4" w:tplc="04190019" w:tentative="1">
      <w:start w:val="1"/>
      <w:numFmt w:val="lowerLetter"/>
      <w:lvlText w:val="%5."/>
      <w:lvlJc w:val="left"/>
      <w:pPr>
        <w:ind w:left="2883" w:hanging="360"/>
      </w:pPr>
    </w:lvl>
    <w:lvl w:ilvl="5" w:tplc="0419001B" w:tentative="1">
      <w:start w:val="1"/>
      <w:numFmt w:val="lowerRoman"/>
      <w:lvlText w:val="%6."/>
      <w:lvlJc w:val="right"/>
      <w:pPr>
        <w:ind w:left="3603" w:hanging="180"/>
      </w:pPr>
    </w:lvl>
    <w:lvl w:ilvl="6" w:tplc="0419000F" w:tentative="1">
      <w:start w:val="1"/>
      <w:numFmt w:val="decimal"/>
      <w:lvlText w:val="%7."/>
      <w:lvlJc w:val="left"/>
      <w:pPr>
        <w:ind w:left="4323" w:hanging="360"/>
      </w:pPr>
    </w:lvl>
    <w:lvl w:ilvl="7" w:tplc="04190019" w:tentative="1">
      <w:start w:val="1"/>
      <w:numFmt w:val="lowerLetter"/>
      <w:lvlText w:val="%8."/>
      <w:lvlJc w:val="left"/>
      <w:pPr>
        <w:ind w:left="5043" w:hanging="360"/>
      </w:pPr>
    </w:lvl>
    <w:lvl w:ilvl="8" w:tplc="0419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22">
    <w:nsid w:val="2EA640A9"/>
    <w:multiLevelType w:val="hybridMultilevel"/>
    <w:tmpl w:val="FB78B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53691D"/>
    <w:multiLevelType w:val="hybridMultilevel"/>
    <w:tmpl w:val="F77E58EA"/>
    <w:lvl w:ilvl="0" w:tplc="3B882E98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9A31B9"/>
    <w:multiLevelType w:val="hybridMultilevel"/>
    <w:tmpl w:val="55C87598"/>
    <w:lvl w:ilvl="0" w:tplc="A8D46A5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35757967"/>
    <w:multiLevelType w:val="hybridMultilevel"/>
    <w:tmpl w:val="FB78B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E71F21"/>
    <w:multiLevelType w:val="hybridMultilevel"/>
    <w:tmpl w:val="C2EA08E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4C502E1"/>
    <w:multiLevelType w:val="hybridMultilevel"/>
    <w:tmpl w:val="FDDECC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5413F4"/>
    <w:multiLevelType w:val="hybridMultilevel"/>
    <w:tmpl w:val="F2680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383A64"/>
    <w:multiLevelType w:val="hybridMultilevel"/>
    <w:tmpl w:val="FB78B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9404C1"/>
    <w:multiLevelType w:val="hybridMultilevel"/>
    <w:tmpl w:val="A1BA0A8E"/>
    <w:lvl w:ilvl="0" w:tplc="4EB8470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4EE44A5A"/>
    <w:multiLevelType w:val="hybridMultilevel"/>
    <w:tmpl w:val="5D7E0BF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F343B73"/>
    <w:multiLevelType w:val="hybridMultilevel"/>
    <w:tmpl w:val="C08412E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B161925"/>
    <w:multiLevelType w:val="hybridMultilevel"/>
    <w:tmpl w:val="A970D85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46A81E04">
      <w:start w:val="1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E64022"/>
    <w:multiLevelType w:val="hybridMultilevel"/>
    <w:tmpl w:val="FB78B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EF35C0"/>
    <w:multiLevelType w:val="hybridMultilevel"/>
    <w:tmpl w:val="B91CFE86"/>
    <w:lvl w:ilvl="0" w:tplc="D9B6B5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D19411E"/>
    <w:multiLevelType w:val="hybridMultilevel"/>
    <w:tmpl w:val="2C0E808E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1D3819"/>
    <w:multiLevelType w:val="hybridMultilevel"/>
    <w:tmpl w:val="EFEAAC70"/>
    <w:lvl w:ilvl="0" w:tplc="92FA0EFA">
      <w:start w:val="1"/>
      <w:numFmt w:val="decimal"/>
      <w:lvlText w:val="%1)"/>
      <w:lvlJc w:val="left"/>
      <w:pPr>
        <w:ind w:left="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3" w:hanging="360"/>
      </w:pPr>
    </w:lvl>
    <w:lvl w:ilvl="2" w:tplc="0419001B" w:tentative="1">
      <w:start w:val="1"/>
      <w:numFmt w:val="lowerRoman"/>
      <w:lvlText w:val="%3."/>
      <w:lvlJc w:val="right"/>
      <w:pPr>
        <w:ind w:left="1443" w:hanging="180"/>
      </w:pPr>
    </w:lvl>
    <w:lvl w:ilvl="3" w:tplc="0419000F" w:tentative="1">
      <w:start w:val="1"/>
      <w:numFmt w:val="decimal"/>
      <w:lvlText w:val="%4."/>
      <w:lvlJc w:val="left"/>
      <w:pPr>
        <w:ind w:left="2163" w:hanging="360"/>
      </w:pPr>
    </w:lvl>
    <w:lvl w:ilvl="4" w:tplc="04190019" w:tentative="1">
      <w:start w:val="1"/>
      <w:numFmt w:val="lowerLetter"/>
      <w:lvlText w:val="%5."/>
      <w:lvlJc w:val="left"/>
      <w:pPr>
        <w:ind w:left="2883" w:hanging="360"/>
      </w:pPr>
    </w:lvl>
    <w:lvl w:ilvl="5" w:tplc="0419001B" w:tentative="1">
      <w:start w:val="1"/>
      <w:numFmt w:val="lowerRoman"/>
      <w:lvlText w:val="%6."/>
      <w:lvlJc w:val="right"/>
      <w:pPr>
        <w:ind w:left="3603" w:hanging="180"/>
      </w:pPr>
    </w:lvl>
    <w:lvl w:ilvl="6" w:tplc="0419000F" w:tentative="1">
      <w:start w:val="1"/>
      <w:numFmt w:val="decimal"/>
      <w:lvlText w:val="%7."/>
      <w:lvlJc w:val="left"/>
      <w:pPr>
        <w:ind w:left="4323" w:hanging="360"/>
      </w:pPr>
    </w:lvl>
    <w:lvl w:ilvl="7" w:tplc="04190019" w:tentative="1">
      <w:start w:val="1"/>
      <w:numFmt w:val="lowerLetter"/>
      <w:lvlText w:val="%8."/>
      <w:lvlJc w:val="left"/>
      <w:pPr>
        <w:ind w:left="5043" w:hanging="360"/>
      </w:pPr>
    </w:lvl>
    <w:lvl w:ilvl="8" w:tplc="0419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38">
    <w:nsid w:val="5EEC4D46"/>
    <w:multiLevelType w:val="hybridMultilevel"/>
    <w:tmpl w:val="99DC225E"/>
    <w:lvl w:ilvl="0" w:tplc="67C8F41C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1661CE"/>
    <w:multiLevelType w:val="hybridMultilevel"/>
    <w:tmpl w:val="EC76E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2764ED"/>
    <w:multiLevelType w:val="hybridMultilevel"/>
    <w:tmpl w:val="E5989C98"/>
    <w:lvl w:ilvl="0" w:tplc="8766EFF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1">
    <w:nsid w:val="6835094E"/>
    <w:multiLevelType w:val="hybridMultilevel"/>
    <w:tmpl w:val="60DAF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87785E"/>
    <w:multiLevelType w:val="hybridMultilevel"/>
    <w:tmpl w:val="C686A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3A43D2F"/>
    <w:multiLevelType w:val="hybridMultilevel"/>
    <w:tmpl w:val="FB78B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C50295"/>
    <w:multiLevelType w:val="hybridMultilevel"/>
    <w:tmpl w:val="D1F0751E"/>
    <w:lvl w:ilvl="0" w:tplc="CA246B5A">
      <w:start w:val="1"/>
      <w:numFmt w:val="upperRoman"/>
      <w:lvlText w:val="%1."/>
      <w:lvlJc w:val="left"/>
      <w:pPr>
        <w:ind w:left="22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5">
    <w:nsid w:val="75620EEE"/>
    <w:multiLevelType w:val="hybridMultilevel"/>
    <w:tmpl w:val="FB78B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E1095B"/>
    <w:multiLevelType w:val="hybridMultilevel"/>
    <w:tmpl w:val="3EE65B1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9087289"/>
    <w:multiLevelType w:val="multilevel"/>
    <w:tmpl w:val="59C2E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BC170C9"/>
    <w:multiLevelType w:val="hybridMultilevel"/>
    <w:tmpl w:val="E982D04C"/>
    <w:lvl w:ilvl="0" w:tplc="F0C696E8">
      <w:start w:val="10"/>
      <w:numFmt w:val="decimal"/>
      <w:lvlText w:val="%1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1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39"/>
  </w:num>
  <w:num w:numId="5">
    <w:abstractNumId w:val="27"/>
  </w:num>
  <w:num w:numId="6">
    <w:abstractNumId w:val="17"/>
  </w:num>
  <w:num w:numId="7">
    <w:abstractNumId w:val="19"/>
  </w:num>
  <w:num w:numId="8">
    <w:abstractNumId w:val="26"/>
  </w:num>
  <w:num w:numId="9">
    <w:abstractNumId w:val="20"/>
  </w:num>
  <w:num w:numId="10">
    <w:abstractNumId w:val="21"/>
  </w:num>
  <w:num w:numId="11">
    <w:abstractNumId w:val="37"/>
  </w:num>
  <w:num w:numId="12">
    <w:abstractNumId w:val="28"/>
  </w:num>
  <w:num w:numId="13">
    <w:abstractNumId w:val="40"/>
  </w:num>
  <w:num w:numId="14">
    <w:abstractNumId w:val="12"/>
  </w:num>
  <w:num w:numId="15">
    <w:abstractNumId w:val="41"/>
  </w:num>
  <w:num w:numId="16">
    <w:abstractNumId w:val="23"/>
  </w:num>
  <w:num w:numId="17">
    <w:abstractNumId w:val="48"/>
  </w:num>
  <w:num w:numId="1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44"/>
  </w:num>
  <w:num w:numId="21">
    <w:abstractNumId w:val="8"/>
  </w:num>
  <w:num w:numId="22">
    <w:abstractNumId w:val="43"/>
  </w:num>
  <w:num w:numId="23">
    <w:abstractNumId w:val="25"/>
  </w:num>
  <w:num w:numId="24">
    <w:abstractNumId w:val="29"/>
  </w:num>
  <w:num w:numId="25">
    <w:abstractNumId w:val="22"/>
  </w:num>
  <w:num w:numId="26">
    <w:abstractNumId w:val="34"/>
  </w:num>
  <w:num w:numId="27">
    <w:abstractNumId w:val="45"/>
  </w:num>
  <w:num w:numId="28">
    <w:abstractNumId w:val="47"/>
  </w:num>
  <w:num w:numId="29">
    <w:abstractNumId w:val="7"/>
  </w:num>
  <w:num w:numId="30">
    <w:abstractNumId w:val="18"/>
  </w:num>
  <w:num w:numId="31">
    <w:abstractNumId w:val="10"/>
  </w:num>
  <w:num w:numId="32">
    <w:abstractNumId w:val="13"/>
  </w:num>
  <w:num w:numId="33">
    <w:abstractNumId w:val="24"/>
  </w:num>
  <w:num w:numId="34">
    <w:abstractNumId w:val="46"/>
  </w:num>
  <w:num w:numId="35">
    <w:abstractNumId w:val="33"/>
  </w:num>
  <w:num w:numId="36">
    <w:abstractNumId w:val="36"/>
  </w:num>
  <w:num w:numId="37">
    <w:abstractNumId w:val="35"/>
  </w:num>
  <w:num w:numId="38">
    <w:abstractNumId w:val="11"/>
  </w:num>
  <w:num w:numId="39">
    <w:abstractNumId w:val="32"/>
  </w:num>
  <w:num w:numId="40">
    <w:abstractNumId w:val="1"/>
  </w:num>
  <w:num w:numId="41">
    <w:abstractNumId w:val="2"/>
  </w:num>
  <w:num w:numId="42">
    <w:abstractNumId w:val="3"/>
  </w:num>
  <w:num w:numId="43">
    <w:abstractNumId w:val="4"/>
  </w:num>
  <w:num w:numId="44">
    <w:abstractNumId w:val="5"/>
  </w:num>
  <w:num w:numId="45">
    <w:abstractNumId w:val="6"/>
  </w:num>
  <w:num w:numId="46">
    <w:abstractNumId w:val="30"/>
  </w:num>
  <w:num w:numId="47">
    <w:abstractNumId w:val="38"/>
  </w:num>
  <w:num w:numId="48">
    <w:abstractNumId w:val="9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771E"/>
    <w:rsid w:val="000126F1"/>
    <w:rsid w:val="00016C54"/>
    <w:rsid w:val="00022CD3"/>
    <w:rsid w:val="00026E12"/>
    <w:rsid w:val="0003028B"/>
    <w:rsid w:val="000326C8"/>
    <w:rsid w:val="000346FC"/>
    <w:rsid w:val="00034C73"/>
    <w:rsid w:val="0003561E"/>
    <w:rsid w:val="00043A43"/>
    <w:rsid w:val="00044E9E"/>
    <w:rsid w:val="00050C97"/>
    <w:rsid w:val="00053B9B"/>
    <w:rsid w:val="00064DA4"/>
    <w:rsid w:val="00065FF1"/>
    <w:rsid w:val="00071EAF"/>
    <w:rsid w:val="00073033"/>
    <w:rsid w:val="00075ED0"/>
    <w:rsid w:val="000762EC"/>
    <w:rsid w:val="00081D14"/>
    <w:rsid w:val="00083D98"/>
    <w:rsid w:val="00083E83"/>
    <w:rsid w:val="00084283"/>
    <w:rsid w:val="00090A0A"/>
    <w:rsid w:val="00093D9D"/>
    <w:rsid w:val="000942B0"/>
    <w:rsid w:val="00097F15"/>
    <w:rsid w:val="000A1C84"/>
    <w:rsid w:val="000A7CD6"/>
    <w:rsid w:val="000B4CCA"/>
    <w:rsid w:val="000B4EA4"/>
    <w:rsid w:val="000B685E"/>
    <w:rsid w:val="000B6AC1"/>
    <w:rsid w:val="000C3A2D"/>
    <w:rsid w:val="000C4D63"/>
    <w:rsid w:val="000C71F3"/>
    <w:rsid w:val="000D2361"/>
    <w:rsid w:val="000D6568"/>
    <w:rsid w:val="000E2B84"/>
    <w:rsid w:val="00100B9A"/>
    <w:rsid w:val="00102217"/>
    <w:rsid w:val="0010320D"/>
    <w:rsid w:val="00111598"/>
    <w:rsid w:val="00111850"/>
    <w:rsid w:val="001122DB"/>
    <w:rsid w:val="001202F9"/>
    <w:rsid w:val="0012246D"/>
    <w:rsid w:val="0012334D"/>
    <w:rsid w:val="001256FF"/>
    <w:rsid w:val="001257CE"/>
    <w:rsid w:val="0013326B"/>
    <w:rsid w:val="0013562B"/>
    <w:rsid w:val="001416CE"/>
    <w:rsid w:val="00143C43"/>
    <w:rsid w:val="00143FF3"/>
    <w:rsid w:val="00145BA6"/>
    <w:rsid w:val="00150B62"/>
    <w:rsid w:val="001562ED"/>
    <w:rsid w:val="00156790"/>
    <w:rsid w:val="00157208"/>
    <w:rsid w:val="00157F59"/>
    <w:rsid w:val="00161931"/>
    <w:rsid w:val="001672B6"/>
    <w:rsid w:val="00171E2A"/>
    <w:rsid w:val="001877A9"/>
    <w:rsid w:val="00190186"/>
    <w:rsid w:val="00191A49"/>
    <w:rsid w:val="00192AF8"/>
    <w:rsid w:val="00196D2A"/>
    <w:rsid w:val="001A1369"/>
    <w:rsid w:val="001A7F0B"/>
    <w:rsid w:val="001B3861"/>
    <w:rsid w:val="001B73BA"/>
    <w:rsid w:val="001C30E5"/>
    <w:rsid w:val="001D0CEB"/>
    <w:rsid w:val="001D3AFB"/>
    <w:rsid w:val="001D45D9"/>
    <w:rsid w:val="001D526B"/>
    <w:rsid w:val="001E00F8"/>
    <w:rsid w:val="001E2F61"/>
    <w:rsid w:val="001E35DD"/>
    <w:rsid w:val="001F47AB"/>
    <w:rsid w:val="001F7A23"/>
    <w:rsid w:val="0020221A"/>
    <w:rsid w:val="002052F3"/>
    <w:rsid w:val="002062A5"/>
    <w:rsid w:val="00214813"/>
    <w:rsid w:val="00221AA6"/>
    <w:rsid w:val="002316E3"/>
    <w:rsid w:val="00233F6C"/>
    <w:rsid w:val="00234821"/>
    <w:rsid w:val="002441B1"/>
    <w:rsid w:val="002540C7"/>
    <w:rsid w:val="0025773C"/>
    <w:rsid w:val="00260ED2"/>
    <w:rsid w:val="00261995"/>
    <w:rsid w:val="00271D89"/>
    <w:rsid w:val="002727F8"/>
    <w:rsid w:val="00281003"/>
    <w:rsid w:val="00281A98"/>
    <w:rsid w:val="002835A0"/>
    <w:rsid w:val="002837D3"/>
    <w:rsid w:val="002844B5"/>
    <w:rsid w:val="002846C6"/>
    <w:rsid w:val="002953CA"/>
    <w:rsid w:val="002A3477"/>
    <w:rsid w:val="002A3914"/>
    <w:rsid w:val="002B3A7A"/>
    <w:rsid w:val="002B4619"/>
    <w:rsid w:val="002B53DE"/>
    <w:rsid w:val="002B58D7"/>
    <w:rsid w:val="002B5CD2"/>
    <w:rsid w:val="002B5D25"/>
    <w:rsid w:val="002C4B05"/>
    <w:rsid w:val="002C646C"/>
    <w:rsid w:val="002D0BA0"/>
    <w:rsid w:val="002D13B8"/>
    <w:rsid w:val="002D620E"/>
    <w:rsid w:val="002D6D8D"/>
    <w:rsid w:val="002D70FC"/>
    <w:rsid w:val="002E007A"/>
    <w:rsid w:val="002E1AEE"/>
    <w:rsid w:val="002E3192"/>
    <w:rsid w:val="002E3EBA"/>
    <w:rsid w:val="002F4543"/>
    <w:rsid w:val="002F4D6F"/>
    <w:rsid w:val="002F7B81"/>
    <w:rsid w:val="0030184A"/>
    <w:rsid w:val="00305DE8"/>
    <w:rsid w:val="0031537C"/>
    <w:rsid w:val="00315738"/>
    <w:rsid w:val="00316BA3"/>
    <w:rsid w:val="00321356"/>
    <w:rsid w:val="00321BBA"/>
    <w:rsid w:val="003242D9"/>
    <w:rsid w:val="00327176"/>
    <w:rsid w:val="00336383"/>
    <w:rsid w:val="003375BE"/>
    <w:rsid w:val="00342CC5"/>
    <w:rsid w:val="00343067"/>
    <w:rsid w:val="00344046"/>
    <w:rsid w:val="00345482"/>
    <w:rsid w:val="00345F58"/>
    <w:rsid w:val="00347125"/>
    <w:rsid w:val="003532D3"/>
    <w:rsid w:val="00353F67"/>
    <w:rsid w:val="00354756"/>
    <w:rsid w:val="003606AF"/>
    <w:rsid w:val="003617A6"/>
    <w:rsid w:val="0036493C"/>
    <w:rsid w:val="00366A99"/>
    <w:rsid w:val="00367F87"/>
    <w:rsid w:val="00371815"/>
    <w:rsid w:val="0038402B"/>
    <w:rsid w:val="00390892"/>
    <w:rsid w:val="003A06B3"/>
    <w:rsid w:val="003A17ED"/>
    <w:rsid w:val="003A4AF7"/>
    <w:rsid w:val="003A6580"/>
    <w:rsid w:val="003A77C0"/>
    <w:rsid w:val="003B2629"/>
    <w:rsid w:val="003B40DE"/>
    <w:rsid w:val="003B62C3"/>
    <w:rsid w:val="003C01A9"/>
    <w:rsid w:val="003C0E9B"/>
    <w:rsid w:val="003D1919"/>
    <w:rsid w:val="003D42B8"/>
    <w:rsid w:val="003D6EB1"/>
    <w:rsid w:val="003E4985"/>
    <w:rsid w:val="003E5467"/>
    <w:rsid w:val="003E76AB"/>
    <w:rsid w:val="003E7B06"/>
    <w:rsid w:val="003F089B"/>
    <w:rsid w:val="003F2C1A"/>
    <w:rsid w:val="00400EF0"/>
    <w:rsid w:val="00402291"/>
    <w:rsid w:val="00403F9E"/>
    <w:rsid w:val="00405A8B"/>
    <w:rsid w:val="00414315"/>
    <w:rsid w:val="00415F1C"/>
    <w:rsid w:val="00417F01"/>
    <w:rsid w:val="00433A50"/>
    <w:rsid w:val="00436335"/>
    <w:rsid w:val="00441536"/>
    <w:rsid w:val="0044231E"/>
    <w:rsid w:val="004465E9"/>
    <w:rsid w:val="004474DE"/>
    <w:rsid w:val="0045153E"/>
    <w:rsid w:val="004515FC"/>
    <w:rsid w:val="00456E86"/>
    <w:rsid w:val="004612C6"/>
    <w:rsid w:val="00463DCF"/>
    <w:rsid w:val="004648C0"/>
    <w:rsid w:val="004700CB"/>
    <w:rsid w:val="00471F2B"/>
    <w:rsid w:val="00473BC7"/>
    <w:rsid w:val="00475495"/>
    <w:rsid w:val="00475815"/>
    <w:rsid w:val="00475B97"/>
    <w:rsid w:val="00476EAA"/>
    <w:rsid w:val="00480682"/>
    <w:rsid w:val="004813A8"/>
    <w:rsid w:val="00492586"/>
    <w:rsid w:val="00493865"/>
    <w:rsid w:val="004A0169"/>
    <w:rsid w:val="004A11E8"/>
    <w:rsid w:val="004A69F2"/>
    <w:rsid w:val="004B350D"/>
    <w:rsid w:val="004B3F5A"/>
    <w:rsid w:val="004B4C9F"/>
    <w:rsid w:val="004B5040"/>
    <w:rsid w:val="004C11A0"/>
    <w:rsid w:val="004C3376"/>
    <w:rsid w:val="004C40A6"/>
    <w:rsid w:val="004D1674"/>
    <w:rsid w:val="004D1BA7"/>
    <w:rsid w:val="004D56FD"/>
    <w:rsid w:val="004D677E"/>
    <w:rsid w:val="004E6D02"/>
    <w:rsid w:val="004F3EEE"/>
    <w:rsid w:val="004F63C3"/>
    <w:rsid w:val="004F7AEC"/>
    <w:rsid w:val="00504C80"/>
    <w:rsid w:val="00505C73"/>
    <w:rsid w:val="0051145C"/>
    <w:rsid w:val="005137A4"/>
    <w:rsid w:val="00515E60"/>
    <w:rsid w:val="00517E06"/>
    <w:rsid w:val="00526715"/>
    <w:rsid w:val="00532E50"/>
    <w:rsid w:val="00534B99"/>
    <w:rsid w:val="0053541A"/>
    <w:rsid w:val="00536CFF"/>
    <w:rsid w:val="00540B68"/>
    <w:rsid w:val="00541418"/>
    <w:rsid w:val="00543A04"/>
    <w:rsid w:val="005448D2"/>
    <w:rsid w:val="005468A5"/>
    <w:rsid w:val="00546BF6"/>
    <w:rsid w:val="00555A18"/>
    <w:rsid w:val="0055647F"/>
    <w:rsid w:val="00556845"/>
    <w:rsid w:val="00562ADE"/>
    <w:rsid w:val="005647E3"/>
    <w:rsid w:val="00565572"/>
    <w:rsid w:val="00565704"/>
    <w:rsid w:val="00566EE3"/>
    <w:rsid w:val="005754B0"/>
    <w:rsid w:val="00577491"/>
    <w:rsid w:val="005774A8"/>
    <w:rsid w:val="00581048"/>
    <w:rsid w:val="00582600"/>
    <w:rsid w:val="0058512F"/>
    <w:rsid w:val="00587BC1"/>
    <w:rsid w:val="00591E1D"/>
    <w:rsid w:val="005A2CDC"/>
    <w:rsid w:val="005B5780"/>
    <w:rsid w:val="005B5F44"/>
    <w:rsid w:val="005C5EAE"/>
    <w:rsid w:val="005E2B06"/>
    <w:rsid w:val="005E57D0"/>
    <w:rsid w:val="005E71E5"/>
    <w:rsid w:val="005F3A8C"/>
    <w:rsid w:val="005F4BB1"/>
    <w:rsid w:val="00603D34"/>
    <w:rsid w:val="00604CA9"/>
    <w:rsid w:val="006055E7"/>
    <w:rsid w:val="006118EC"/>
    <w:rsid w:val="006130E6"/>
    <w:rsid w:val="00616782"/>
    <w:rsid w:val="00620ABB"/>
    <w:rsid w:val="00621221"/>
    <w:rsid w:val="00625781"/>
    <w:rsid w:val="006310BF"/>
    <w:rsid w:val="00642B63"/>
    <w:rsid w:val="0064704A"/>
    <w:rsid w:val="006475B2"/>
    <w:rsid w:val="00650184"/>
    <w:rsid w:val="0065064E"/>
    <w:rsid w:val="00650FE9"/>
    <w:rsid w:val="006571BA"/>
    <w:rsid w:val="00661201"/>
    <w:rsid w:val="00661211"/>
    <w:rsid w:val="00661F99"/>
    <w:rsid w:val="00666330"/>
    <w:rsid w:val="00670D7E"/>
    <w:rsid w:val="00674CE1"/>
    <w:rsid w:val="0068110A"/>
    <w:rsid w:val="00682AE7"/>
    <w:rsid w:val="006838FF"/>
    <w:rsid w:val="00684B9D"/>
    <w:rsid w:val="006862B5"/>
    <w:rsid w:val="00687F23"/>
    <w:rsid w:val="006905FC"/>
    <w:rsid w:val="00692EE0"/>
    <w:rsid w:val="00695804"/>
    <w:rsid w:val="006965F6"/>
    <w:rsid w:val="006978A9"/>
    <w:rsid w:val="006A5C16"/>
    <w:rsid w:val="006A6862"/>
    <w:rsid w:val="006A7831"/>
    <w:rsid w:val="006B2A25"/>
    <w:rsid w:val="006C41F2"/>
    <w:rsid w:val="006C5CDA"/>
    <w:rsid w:val="006C741E"/>
    <w:rsid w:val="006D143E"/>
    <w:rsid w:val="006D6D80"/>
    <w:rsid w:val="006E0668"/>
    <w:rsid w:val="006E420D"/>
    <w:rsid w:val="006E4506"/>
    <w:rsid w:val="006E676E"/>
    <w:rsid w:val="0070491F"/>
    <w:rsid w:val="00707CFD"/>
    <w:rsid w:val="00710097"/>
    <w:rsid w:val="00716BD2"/>
    <w:rsid w:val="007307B8"/>
    <w:rsid w:val="007339E0"/>
    <w:rsid w:val="0073540C"/>
    <w:rsid w:val="00735445"/>
    <w:rsid w:val="007529D6"/>
    <w:rsid w:val="00753851"/>
    <w:rsid w:val="00756272"/>
    <w:rsid w:val="007614F9"/>
    <w:rsid w:val="00772B1C"/>
    <w:rsid w:val="007742CA"/>
    <w:rsid w:val="00784280"/>
    <w:rsid w:val="007875B0"/>
    <w:rsid w:val="007A14A1"/>
    <w:rsid w:val="007A78E4"/>
    <w:rsid w:val="007B0260"/>
    <w:rsid w:val="007B0EB3"/>
    <w:rsid w:val="007B1D69"/>
    <w:rsid w:val="007B2C2C"/>
    <w:rsid w:val="007B7678"/>
    <w:rsid w:val="007C3F6F"/>
    <w:rsid w:val="007C46F2"/>
    <w:rsid w:val="007C7D21"/>
    <w:rsid w:val="007D531E"/>
    <w:rsid w:val="007E4BA1"/>
    <w:rsid w:val="007E56B5"/>
    <w:rsid w:val="007F188E"/>
    <w:rsid w:val="007F637F"/>
    <w:rsid w:val="007F7EAF"/>
    <w:rsid w:val="008060EE"/>
    <w:rsid w:val="00806E14"/>
    <w:rsid w:val="0081528A"/>
    <w:rsid w:val="00815F60"/>
    <w:rsid w:val="0081746A"/>
    <w:rsid w:val="00821647"/>
    <w:rsid w:val="00822012"/>
    <w:rsid w:val="00822AE4"/>
    <w:rsid w:val="008263DE"/>
    <w:rsid w:val="00842318"/>
    <w:rsid w:val="008436A8"/>
    <w:rsid w:val="008516B2"/>
    <w:rsid w:val="0086176E"/>
    <w:rsid w:val="0086497C"/>
    <w:rsid w:val="008652DD"/>
    <w:rsid w:val="00870C4A"/>
    <w:rsid w:val="00873536"/>
    <w:rsid w:val="008776C4"/>
    <w:rsid w:val="0088062B"/>
    <w:rsid w:val="00880C4F"/>
    <w:rsid w:val="00882042"/>
    <w:rsid w:val="008832CD"/>
    <w:rsid w:val="00884A9E"/>
    <w:rsid w:val="00885B28"/>
    <w:rsid w:val="00885D24"/>
    <w:rsid w:val="0089103E"/>
    <w:rsid w:val="008A09F6"/>
    <w:rsid w:val="008A5276"/>
    <w:rsid w:val="008B2D4D"/>
    <w:rsid w:val="008B5AAE"/>
    <w:rsid w:val="008D1C9F"/>
    <w:rsid w:val="008E7E28"/>
    <w:rsid w:val="008F33EA"/>
    <w:rsid w:val="008F3789"/>
    <w:rsid w:val="008F3E09"/>
    <w:rsid w:val="00901E56"/>
    <w:rsid w:val="0090495D"/>
    <w:rsid w:val="009109D1"/>
    <w:rsid w:val="00911CFA"/>
    <w:rsid w:val="00911E3F"/>
    <w:rsid w:val="00916594"/>
    <w:rsid w:val="00917015"/>
    <w:rsid w:val="009205A0"/>
    <w:rsid w:val="00927DC3"/>
    <w:rsid w:val="00932FE3"/>
    <w:rsid w:val="009337BA"/>
    <w:rsid w:val="00933F5B"/>
    <w:rsid w:val="00934D29"/>
    <w:rsid w:val="00935405"/>
    <w:rsid w:val="00935B93"/>
    <w:rsid w:val="00936D75"/>
    <w:rsid w:val="009374B6"/>
    <w:rsid w:val="0094000F"/>
    <w:rsid w:val="009422D0"/>
    <w:rsid w:val="009435F4"/>
    <w:rsid w:val="0094751E"/>
    <w:rsid w:val="00947F1B"/>
    <w:rsid w:val="0095007B"/>
    <w:rsid w:val="009517BB"/>
    <w:rsid w:val="00954C23"/>
    <w:rsid w:val="00963131"/>
    <w:rsid w:val="00966508"/>
    <w:rsid w:val="00966702"/>
    <w:rsid w:val="009707CD"/>
    <w:rsid w:val="0097117F"/>
    <w:rsid w:val="00971A48"/>
    <w:rsid w:val="00973A34"/>
    <w:rsid w:val="00973CE7"/>
    <w:rsid w:val="009801B2"/>
    <w:rsid w:val="00981130"/>
    <w:rsid w:val="009847F9"/>
    <w:rsid w:val="009854DD"/>
    <w:rsid w:val="00986461"/>
    <w:rsid w:val="0099717D"/>
    <w:rsid w:val="009A4CA8"/>
    <w:rsid w:val="009A70BF"/>
    <w:rsid w:val="009B289D"/>
    <w:rsid w:val="009C0C3F"/>
    <w:rsid w:val="009C2B4E"/>
    <w:rsid w:val="009C36FB"/>
    <w:rsid w:val="009C6FEA"/>
    <w:rsid w:val="009D3DB0"/>
    <w:rsid w:val="009D5E98"/>
    <w:rsid w:val="009E1B31"/>
    <w:rsid w:val="009E1EE5"/>
    <w:rsid w:val="009F0721"/>
    <w:rsid w:val="009F26E1"/>
    <w:rsid w:val="009F412C"/>
    <w:rsid w:val="009F4EE7"/>
    <w:rsid w:val="00A022E6"/>
    <w:rsid w:val="00A02D7C"/>
    <w:rsid w:val="00A036F5"/>
    <w:rsid w:val="00A03848"/>
    <w:rsid w:val="00A17825"/>
    <w:rsid w:val="00A2070B"/>
    <w:rsid w:val="00A24332"/>
    <w:rsid w:val="00A264FB"/>
    <w:rsid w:val="00A37BA2"/>
    <w:rsid w:val="00A41B46"/>
    <w:rsid w:val="00A41C88"/>
    <w:rsid w:val="00A43DCF"/>
    <w:rsid w:val="00A46BF4"/>
    <w:rsid w:val="00A540D3"/>
    <w:rsid w:val="00A6608A"/>
    <w:rsid w:val="00A67A86"/>
    <w:rsid w:val="00A81709"/>
    <w:rsid w:val="00A81EA8"/>
    <w:rsid w:val="00A84326"/>
    <w:rsid w:val="00A90E78"/>
    <w:rsid w:val="00AA12FD"/>
    <w:rsid w:val="00AA13D7"/>
    <w:rsid w:val="00AA18C1"/>
    <w:rsid w:val="00AA2792"/>
    <w:rsid w:val="00AA47B2"/>
    <w:rsid w:val="00AB2195"/>
    <w:rsid w:val="00AC6A17"/>
    <w:rsid w:val="00AD66F8"/>
    <w:rsid w:val="00AE06C3"/>
    <w:rsid w:val="00AE1823"/>
    <w:rsid w:val="00AE3F67"/>
    <w:rsid w:val="00AE4419"/>
    <w:rsid w:val="00AE4B02"/>
    <w:rsid w:val="00AF13B4"/>
    <w:rsid w:val="00AF2E87"/>
    <w:rsid w:val="00AF63C1"/>
    <w:rsid w:val="00B145C2"/>
    <w:rsid w:val="00B14E01"/>
    <w:rsid w:val="00B15339"/>
    <w:rsid w:val="00B16C7A"/>
    <w:rsid w:val="00B32C2F"/>
    <w:rsid w:val="00B4061A"/>
    <w:rsid w:val="00B521D7"/>
    <w:rsid w:val="00B54EFC"/>
    <w:rsid w:val="00B55236"/>
    <w:rsid w:val="00B56517"/>
    <w:rsid w:val="00B57652"/>
    <w:rsid w:val="00B62374"/>
    <w:rsid w:val="00B64DB3"/>
    <w:rsid w:val="00B71E8E"/>
    <w:rsid w:val="00B74726"/>
    <w:rsid w:val="00B82A65"/>
    <w:rsid w:val="00B86A66"/>
    <w:rsid w:val="00B87C70"/>
    <w:rsid w:val="00B9046F"/>
    <w:rsid w:val="00B92507"/>
    <w:rsid w:val="00B92E76"/>
    <w:rsid w:val="00B96E27"/>
    <w:rsid w:val="00B972CF"/>
    <w:rsid w:val="00BA3B45"/>
    <w:rsid w:val="00BA3C66"/>
    <w:rsid w:val="00BA5EC5"/>
    <w:rsid w:val="00BB0660"/>
    <w:rsid w:val="00BB11D2"/>
    <w:rsid w:val="00BB43C8"/>
    <w:rsid w:val="00BC0ADF"/>
    <w:rsid w:val="00BC2A0D"/>
    <w:rsid w:val="00BC34C6"/>
    <w:rsid w:val="00BC3F42"/>
    <w:rsid w:val="00BC7E61"/>
    <w:rsid w:val="00BD0FC8"/>
    <w:rsid w:val="00BD605E"/>
    <w:rsid w:val="00BE04C7"/>
    <w:rsid w:val="00BE2008"/>
    <w:rsid w:val="00BE6370"/>
    <w:rsid w:val="00BF57E5"/>
    <w:rsid w:val="00BF6A17"/>
    <w:rsid w:val="00C01E83"/>
    <w:rsid w:val="00C026A0"/>
    <w:rsid w:val="00C064C8"/>
    <w:rsid w:val="00C1070A"/>
    <w:rsid w:val="00C15AD9"/>
    <w:rsid w:val="00C2455E"/>
    <w:rsid w:val="00C24E2E"/>
    <w:rsid w:val="00C24EB2"/>
    <w:rsid w:val="00C322A0"/>
    <w:rsid w:val="00C36F5F"/>
    <w:rsid w:val="00C4265F"/>
    <w:rsid w:val="00C47BD7"/>
    <w:rsid w:val="00C536C9"/>
    <w:rsid w:val="00C54C8A"/>
    <w:rsid w:val="00C56137"/>
    <w:rsid w:val="00C5792B"/>
    <w:rsid w:val="00C61E53"/>
    <w:rsid w:val="00C62378"/>
    <w:rsid w:val="00C63740"/>
    <w:rsid w:val="00C70C1F"/>
    <w:rsid w:val="00C72CFE"/>
    <w:rsid w:val="00C73CA0"/>
    <w:rsid w:val="00C7418F"/>
    <w:rsid w:val="00C76716"/>
    <w:rsid w:val="00C812E4"/>
    <w:rsid w:val="00C83C78"/>
    <w:rsid w:val="00C85655"/>
    <w:rsid w:val="00C85671"/>
    <w:rsid w:val="00C91C73"/>
    <w:rsid w:val="00C928FF"/>
    <w:rsid w:val="00C966AC"/>
    <w:rsid w:val="00CA2274"/>
    <w:rsid w:val="00CA258C"/>
    <w:rsid w:val="00CA2666"/>
    <w:rsid w:val="00CA4B12"/>
    <w:rsid w:val="00CB5670"/>
    <w:rsid w:val="00CC028D"/>
    <w:rsid w:val="00CC1484"/>
    <w:rsid w:val="00CC25FD"/>
    <w:rsid w:val="00CC30D0"/>
    <w:rsid w:val="00CD186F"/>
    <w:rsid w:val="00CD2AF1"/>
    <w:rsid w:val="00CD3A69"/>
    <w:rsid w:val="00CD5D55"/>
    <w:rsid w:val="00CD740D"/>
    <w:rsid w:val="00CD7B23"/>
    <w:rsid w:val="00CE620B"/>
    <w:rsid w:val="00CF3BD2"/>
    <w:rsid w:val="00CF486D"/>
    <w:rsid w:val="00CF7145"/>
    <w:rsid w:val="00D03606"/>
    <w:rsid w:val="00D04BF2"/>
    <w:rsid w:val="00D05242"/>
    <w:rsid w:val="00D07C90"/>
    <w:rsid w:val="00D11605"/>
    <w:rsid w:val="00D12EE0"/>
    <w:rsid w:val="00D13FEE"/>
    <w:rsid w:val="00D21839"/>
    <w:rsid w:val="00D22547"/>
    <w:rsid w:val="00D2348C"/>
    <w:rsid w:val="00D2487B"/>
    <w:rsid w:val="00D2608A"/>
    <w:rsid w:val="00D2694C"/>
    <w:rsid w:val="00D26CCC"/>
    <w:rsid w:val="00D368E7"/>
    <w:rsid w:val="00D36B46"/>
    <w:rsid w:val="00D37127"/>
    <w:rsid w:val="00D40FD9"/>
    <w:rsid w:val="00D41AE5"/>
    <w:rsid w:val="00D42F28"/>
    <w:rsid w:val="00D5119F"/>
    <w:rsid w:val="00D5178E"/>
    <w:rsid w:val="00D615E6"/>
    <w:rsid w:val="00D667CE"/>
    <w:rsid w:val="00D67724"/>
    <w:rsid w:val="00D751FD"/>
    <w:rsid w:val="00D81277"/>
    <w:rsid w:val="00D85224"/>
    <w:rsid w:val="00D91270"/>
    <w:rsid w:val="00DA1D14"/>
    <w:rsid w:val="00DA216A"/>
    <w:rsid w:val="00DA39F1"/>
    <w:rsid w:val="00DB01D4"/>
    <w:rsid w:val="00DB22F2"/>
    <w:rsid w:val="00DB6A76"/>
    <w:rsid w:val="00DC7583"/>
    <w:rsid w:val="00DD06FB"/>
    <w:rsid w:val="00DD1D75"/>
    <w:rsid w:val="00DD39ED"/>
    <w:rsid w:val="00DE306E"/>
    <w:rsid w:val="00DE5E0D"/>
    <w:rsid w:val="00DF050C"/>
    <w:rsid w:val="00E01755"/>
    <w:rsid w:val="00E03CFE"/>
    <w:rsid w:val="00E04C56"/>
    <w:rsid w:val="00E05861"/>
    <w:rsid w:val="00E1771E"/>
    <w:rsid w:val="00E17ACE"/>
    <w:rsid w:val="00E22358"/>
    <w:rsid w:val="00E2407E"/>
    <w:rsid w:val="00E30570"/>
    <w:rsid w:val="00E33D41"/>
    <w:rsid w:val="00E35C84"/>
    <w:rsid w:val="00E40148"/>
    <w:rsid w:val="00E401C7"/>
    <w:rsid w:val="00E40EAB"/>
    <w:rsid w:val="00E41D36"/>
    <w:rsid w:val="00E42FA6"/>
    <w:rsid w:val="00E43F8D"/>
    <w:rsid w:val="00E46EC7"/>
    <w:rsid w:val="00E47FE6"/>
    <w:rsid w:val="00E50293"/>
    <w:rsid w:val="00E50F99"/>
    <w:rsid w:val="00E52F6F"/>
    <w:rsid w:val="00E53934"/>
    <w:rsid w:val="00E6003A"/>
    <w:rsid w:val="00E60CD8"/>
    <w:rsid w:val="00E62775"/>
    <w:rsid w:val="00E742A3"/>
    <w:rsid w:val="00E7515C"/>
    <w:rsid w:val="00E763EE"/>
    <w:rsid w:val="00E805BA"/>
    <w:rsid w:val="00E84273"/>
    <w:rsid w:val="00E861B7"/>
    <w:rsid w:val="00E92CBB"/>
    <w:rsid w:val="00E93355"/>
    <w:rsid w:val="00E96580"/>
    <w:rsid w:val="00EA3FB5"/>
    <w:rsid w:val="00EA4F43"/>
    <w:rsid w:val="00EA65B3"/>
    <w:rsid w:val="00EB0468"/>
    <w:rsid w:val="00EB1953"/>
    <w:rsid w:val="00EB1AC1"/>
    <w:rsid w:val="00EB3177"/>
    <w:rsid w:val="00EB65EB"/>
    <w:rsid w:val="00EC1605"/>
    <w:rsid w:val="00EC52AB"/>
    <w:rsid w:val="00EC6A97"/>
    <w:rsid w:val="00EC75CF"/>
    <w:rsid w:val="00ED13AC"/>
    <w:rsid w:val="00ED370C"/>
    <w:rsid w:val="00ED578C"/>
    <w:rsid w:val="00EE1185"/>
    <w:rsid w:val="00EE7E2A"/>
    <w:rsid w:val="00EF31C4"/>
    <w:rsid w:val="00EF6010"/>
    <w:rsid w:val="00F1614F"/>
    <w:rsid w:val="00F164CD"/>
    <w:rsid w:val="00F212AB"/>
    <w:rsid w:val="00F234C0"/>
    <w:rsid w:val="00F248AC"/>
    <w:rsid w:val="00F278C3"/>
    <w:rsid w:val="00F35E8C"/>
    <w:rsid w:val="00F37043"/>
    <w:rsid w:val="00F425D6"/>
    <w:rsid w:val="00F42E50"/>
    <w:rsid w:val="00F4682E"/>
    <w:rsid w:val="00F46883"/>
    <w:rsid w:val="00F46D7B"/>
    <w:rsid w:val="00F47B9D"/>
    <w:rsid w:val="00F52A15"/>
    <w:rsid w:val="00F53CEE"/>
    <w:rsid w:val="00F602D2"/>
    <w:rsid w:val="00F6170F"/>
    <w:rsid w:val="00F64444"/>
    <w:rsid w:val="00F71C92"/>
    <w:rsid w:val="00F71DB7"/>
    <w:rsid w:val="00F739A2"/>
    <w:rsid w:val="00F75F3E"/>
    <w:rsid w:val="00F777B2"/>
    <w:rsid w:val="00F8144B"/>
    <w:rsid w:val="00F82A23"/>
    <w:rsid w:val="00F83051"/>
    <w:rsid w:val="00F85292"/>
    <w:rsid w:val="00F928C8"/>
    <w:rsid w:val="00F96A19"/>
    <w:rsid w:val="00FA15BA"/>
    <w:rsid w:val="00FA6C7C"/>
    <w:rsid w:val="00FB4167"/>
    <w:rsid w:val="00FC28C0"/>
    <w:rsid w:val="00FC4BDA"/>
    <w:rsid w:val="00FC6B74"/>
    <w:rsid w:val="00FC71C5"/>
    <w:rsid w:val="00FD066B"/>
    <w:rsid w:val="00FD2C6C"/>
    <w:rsid w:val="00FD750D"/>
    <w:rsid w:val="00FE5214"/>
    <w:rsid w:val="00FE671D"/>
    <w:rsid w:val="00FF1D67"/>
    <w:rsid w:val="00FF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Outline List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9C36FB"/>
    <w:rPr>
      <w:rFonts w:ascii="Times New Roman" w:eastAsia="Times New Roman" w:hAnsi="Times New Roman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qFormat/>
    <w:rsid w:val="00C623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nhideWhenUsed/>
    <w:qFormat/>
    <w:rsid w:val="00E1771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6237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C6237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"/>
    <w:rsid w:val="00E1771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11">
    <w:name w:val="Обычный1"/>
    <w:rsid w:val="00E1771E"/>
    <w:rPr>
      <w:rFonts w:ascii="Times New Roman" w:eastAsia="Times New Roman" w:hAnsi="Times New Roman"/>
    </w:rPr>
  </w:style>
  <w:style w:type="paragraph" w:customStyle="1" w:styleId="a3">
    <w:name w:val="Содержимое таблицы"/>
    <w:basedOn w:val="a"/>
    <w:rsid w:val="00FC4BDA"/>
    <w:pPr>
      <w:widowControl w:val="0"/>
      <w:suppressLineNumbers/>
      <w:suppressAutoHyphens/>
      <w:autoSpaceDE w:val="0"/>
    </w:pPr>
    <w:rPr>
      <w:lang w:bidi="ru-RU"/>
    </w:rPr>
  </w:style>
  <w:style w:type="paragraph" w:styleId="a4">
    <w:name w:val="List Paragraph"/>
    <w:basedOn w:val="a"/>
    <w:link w:val="a5"/>
    <w:uiPriority w:val="99"/>
    <w:qFormat/>
    <w:rsid w:val="00C62378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"/>
    <w:rsid w:val="00C6237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WW8Num1z0">
    <w:name w:val="WW8Num1z0"/>
    <w:rsid w:val="00C62378"/>
    <w:rPr>
      <w:rFonts w:cs="Times New Roman"/>
    </w:rPr>
  </w:style>
  <w:style w:type="character" w:customStyle="1" w:styleId="WW8Num1z1">
    <w:name w:val="WW8Num1z1"/>
    <w:rsid w:val="00C62378"/>
    <w:rPr>
      <w:rFonts w:cs="Times New Roman"/>
      <w:i w:val="0"/>
    </w:rPr>
  </w:style>
  <w:style w:type="character" w:customStyle="1" w:styleId="WW8Num1z2">
    <w:name w:val="WW8Num1z2"/>
    <w:rsid w:val="00C62378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C62378"/>
  </w:style>
  <w:style w:type="character" w:customStyle="1" w:styleId="WW-Absatz-Standardschriftart">
    <w:name w:val="WW-Absatz-Standardschriftart"/>
    <w:rsid w:val="00C62378"/>
  </w:style>
  <w:style w:type="character" w:customStyle="1" w:styleId="WW-Absatz-Standardschriftart1">
    <w:name w:val="WW-Absatz-Standardschriftart1"/>
    <w:rsid w:val="00C62378"/>
  </w:style>
  <w:style w:type="character" w:customStyle="1" w:styleId="WW-Absatz-Standardschriftart11">
    <w:name w:val="WW-Absatz-Standardschriftart11"/>
    <w:rsid w:val="00C62378"/>
  </w:style>
  <w:style w:type="character" w:customStyle="1" w:styleId="WW-Absatz-Standardschriftart111">
    <w:name w:val="WW-Absatz-Standardschriftart111"/>
    <w:rsid w:val="00C62378"/>
  </w:style>
  <w:style w:type="character" w:customStyle="1" w:styleId="12">
    <w:name w:val="Основной шрифт абзаца1"/>
    <w:rsid w:val="00C62378"/>
  </w:style>
  <w:style w:type="character" w:customStyle="1" w:styleId="a6">
    <w:name w:val="Нижний колонтитул Знак"/>
    <w:rsid w:val="00C62378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7">
    <w:name w:val="Маркеры списка"/>
    <w:rsid w:val="00C62378"/>
    <w:rPr>
      <w:rFonts w:ascii="StarSymbol" w:eastAsia="StarSymbol" w:hAnsi="StarSymbol" w:cs="StarSymbol"/>
      <w:sz w:val="18"/>
      <w:szCs w:val="18"/>
    </w:rPr>
  </w:style>
  <w:style w:type="character" w:customStyle="1" w:styleId="a8">
    <w:name w:val="Символ нумерации"/>
    <w:rsid w:val="00C62378"/>
  </w:style>
  <w:style w:type="character" w:customStyle="1" w:styleId="WW8Num33z0">
    <w:name w:val="WW8Num33z0"/>
    <w:rsid w:val="00C62378"/>
    <w:rPr>
      <w:rFonts w:cs="Times New Roman"/>
    </w:rPr>
  </w:style>
  <w:style w:type="character" w:customStyle="1" w:styleId="WW8Num33z1">
    <w:name w:val="WW8Num33z1"/>
    <w:rsid w:val="00C62378"/>
    <w:rPr>
      <w:rFonts w:cs="Times New Roman"/>
      <w:i w:val="0"/>
    </w:rPr>
  </w:style>
  <w:style w:type="character" w:customStyle="1" w:styleId="WW8Num33z2">
    <w:name w:val="WW8Num33z2"/>
    <w:rsid w:val="00C62378"/>
    <w:rPr>
      <w:rFonts w:ascii="Times New Roman" w:eastAsia="Times New Roman" w:hAnsi="Times New Roman" w:cs="Times New Roman"/>
    </w:rPr>
  </w:style>
  <w:style w:type="paragraph" w:customStyle="1" w:styleId="a9">
    <w:name w:val="Заголовок"/>
    <w:basedOn w:val="a"/>
    <w:next w:val="aa"/>
    <w:rsid w:val="00C62378"/>
    <w:pPr>
      <w:keepNext/>
      <w:suppressAutoHyphens/>
      <w:spacing w:before="240" w:after="120"/>
    </w:pPr>
    <w:rPr>
      <w:rFonts w:ascii="Arial" w:eastAsia="Arial Unicode MS" w:hAnsi="Arial" w:cs="Tahoma"/>
      <w:bCs/>
      <w:sz w:val="28"/>
      <w:szCs w:val="28"/>
      <w:lang w:eastAsia="ar-SA"/>
    </w:rPr>
  </w:style>
  <w:style w:type="paragraph" w:styleId="aa">
    <w:name w:val="Body Text"/>
    <w:aliases w:val="Основной текст1,Основной текст Знак Знак,bt"/>
    <w:basedOn w:val="a"/>
    <w:link w:val="ab"/>
    <w:rsid w:val="00C62378"/>
    <w:pPr>
      <w:suppressAutoHyphens/>
      <w:spacing w:after="120"/>
    </w:pPr>
    <w:rPr>
      <w:bCs/>
      <w:sz w:val="24"/>
      <w:szCs w:val="24"/>
      <w:lang w:eastAsia="ar-SA"/>
    </w:rPr>
  </w:style>
  <w:style w:type="character" w:customStyle="1" w:styleId="ab">
    <w:name w:val="Основной текст Знак"/>
    <w:aliases w:val="Основной текст1 Знак,Основной текст Знак Знак Знак,bt Знак"/>
    <w:link w:val="aa"/>
    <w:rsid w:val="00C62378"/>
    <w:rPr>
      <w:rFonts w:ascii="Times New Roman" w:eastAsia="Times New Roman" w:hAnsi="Times New Roman" w:cs="Calibri"/>
      <w:bCs/>
      <w:sz w:val="24"/>
      <w:szCs w:val="24"/>
      <w:lang w:eastAsia="ar-SA"/>
    </w:rPr>
  </w:style>
  <w:style w:type="paragraph" w:styleId="ac">
    <w:name w:val="List"/>
    <w:basedOn w:val="aa"/>
    <w:semiHidden/>
    <w:rsid w:val="00C62378"/>
    <w:rPr>
      <w:rFonts w:ascii="Arial" w:hAnsi="Arial" w:cs="Tahoma"/>
    </w:rPr>
  </w:style>
  <w:style w:type="paragraph" w:customStyle="1" w:styleId="13">
    <w:name w:val="Название1"/>
    <w:basedOn w:val="a"/>
    <w:rsid w:val="00C62378"/>
    <w:pPr>
      <w:suppressLineNumbers/>
      <w:suppressAutoHyphens/>
      <w:spacing w:before="120" w:after="120"/>
    </w:pPr>
    <w:rPr>
      <w:rFonts w:ascii="Arial" w:hAnsi="Arial" w:cs="Tahoma"/>
      <w:bCs/>
      <w:i/>
      <w:iCs/>
      <w:szCs w:val="24"/>
      <w:lang w:eastAsia="ar-SA"/>
    </w:rPr>
  </w:style>
  <w:style w:type="paragraph" w:customStyle="1" w:styleId="14">
    <w:name w:val="Указатель1"/>
    <w:basedOn w:val="a"/>
    <w:rsid w:val="00C62378"/>
    <w:pPr>
      <w:suppressLineNumbers/>
      <w:suppressAutoHyphens/>
      <w:spacing w:before="240"/>
    </w:pPr>
    <w:rPr>
      <w:rFonts w:ascii="Arial" w:hAnsi="Arial" w:cs="Tahoma"/>
      <w:bCs/>
      <w:sz w:val="24"/>
      <w:szCs w:val="24"/>
      <w:lang w:eastAsia="ar-SA"/>
    </w:rPr>
  </w:style>
  <w:style w:type="paragraph" w:styleId="ad">
    <w:name w:val="footer"/>
    <w:basedOn w:val="a"/>
    <w:link w:val="15"/>
    <w:rsid w:val="00C62378"/>
    <w:pPr>
      <w:tabs>
        <w:tab w:val="center" w:pos="4677"/>
        <w:tab w:val="right" w:pos="9355"/>
      </w:tabs>
      <w:suppressAutoHyphens/>
    </w:pPr>
    <w:rPr>
      <w:bCs/>
      <w:sz w:val="24"/>
      <w:szCs w:val="24"/>
      <w:lang w:eastAsia="ar-SA"/>
    </w:rPr>
  </w:style>
  <w:style w:type="character" w:customStyle="1" w:styleId="15">
    <w:name w:val="Нижний колонтитул Знак1"/>
    <w:link w:val="ad"/>
    <w:semiHidden/>
    <w:rsid w:val="00C62378"/>
    <w:rPr>
      <w:rFonts w:ascii="Times New Roman" w:eastAsia="Times New Roman" w:hAnsi="Times New Roman" w:cs="Calibri"/>
      <w:bCs/>
      <w:sz w:val="24"/>
      <w:szCs w:val="24"/>
      <w:lang w:eastAsia="ar-SA"/>
    </w:rPr>
  </w:style>
  <w:style w:type="paragraph" w:customStyle="1" w:styleId="ae">
    <w:name w:val="Заголовок таблицы"/>
    <w:basedOn w:val="a3"/>
    <w:rsid w:val="00C62378"/>
    <w:pPr>
      <w:widowControl/>
      <w:autoSpaceDE/>
      <w:spacing w:before="240"/>
      <w:jc w:val="center"/>
    </w:pPr>
    <w:rPr>
      <w:rFonts w:cs="Calibri"/>
      <w:b/>
      <w:bCs/>
      <w:sz w:val="24"/>
      <w:szCs w:val="24"/>
      <w:lang w:eastAsia="ar-SA" w:bidi="ar-SA"/>
    </w:rPr>
  </w:style>
  <w:style w:type="paragraph" w:customStyle="1" w:styleId="CharChar">
    <w:name w:val="Char Char"/>
    <w:basedOn w:val="a"/>
    <w:rsid w:val="00C62378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FontStyle39">
    <w:name w:val="Font Style39"/>
    <w:uiPriority w:val="99"/>
    <w:rsid w:val="00C62378"/>
    <w:rPr>
      <w:rFonts w:ascii="Calibri" w:hAnsi="Calibri" w:cs="Calibri"/>
      <w:sz w:val="20"/>
      <w:szCs w:val="20"/>
    </w:rPr>
  </w:style>
  <w:style w:type="character" w:customStyle="1" w:styleId="FontStyle37">
    <w:name w:val="Font Style37"/>
    <w:uiPriority w:val="99"/>
    <w:rsid w:val="00C62378"/>
    <w:rPr>
      <w:rFonts w:ascii="Courier New" w:hAnsi="Courier New" w:cs="Courier New"/>
      <w:sz w:val="18"/>
      <w:szCs w:val="18"/>
    </w:rPr>
  </w:style>
  <w:style w:type="character" w:customStyle="1" w:styleId="FontStyle11">
    <w:name w:val="Font Style11"/>
    <w:uiPriority w:val="99"/>
    <w:rsid w:val="00C62378"/>
    <w:rPr>
      <w:rFonts w:ascii="Times New Roman" w:hAnsi="Times New Roman" w:cs="Times New Roman"/>
      <w:sz w:val="26"/>
      <w:szCs w:val="26"/>
    </w:rPr>
  </w:style>
  <w:style w:type="paragraph" w:styleId="af">
    <w:name w:val="No Spacing"/>
    <w:link w:val="af0"/>
    <w:uiPriority w:val="1"/>
    <w:qFormat/>
    <w:rsid w:val="00C62378"/>
    <w:rPr>
      <w:sz w:val="22"/>
      <w:szCs w:val="22"/>
      <w:lang w:eastAsia="en-US"/>
    </w:rPr>
  </w:style>
  <w:style w:type="character" w:customStyle="1" w:styleId="news-date-time">
    <w:name w:val="news-date-time"/>
    <w:rsid w:val="00C62378"/>
  </w:style>
  <w:style w:type="character" w:customStyle="1" w:styleId="apple-converted-space">
    <w:name w:val="apple-converted-space"/>
    <w:rsid w:val="00C62378"/>
  </w:style>
  <w:style w:type="character" w:styleId="af1">
    <w:name w:val="Hyperlink"/>
    <w:uiPriority w:val="99"/>
    <w:unhideWhenUsed/>
    <w:rsid w:val="00C62378"/>
    <w:rPr>
      <w:color w:val="0000FF"/>
      <w:u w:val="single"/>
    </w:rPr>
  </w:style>
  <w:style w:type="character" w:customStyle="1" w:styleId="FontStyle36">
    <w:name w:val="Font Style36"/>
    <w:uiPriority w:val="99"/>
    <w:rsid w:val="00C62378"/>
    <w:rPr>
      <w:rFonts w:ascii="Calibri" w:hAnsi="Calibri" w:cs="Calibri"/>
      <w:b/>
      <w:bCs/>
      <w:sz w:val="20"/>
      <w:szCs w:val="20"/>
    </w:rPr>
  </w:style>
  <w:style w:type="character" w:customStyle="1" w:styleId="a5">
    <w:name w:val="Абзац списка Знак"/>
    <w:link w:val="a4"/>
    <w:uiPriority w:val="99"/>
    <w:locked/>
    <w:rsid w:val="00C62378"/>
    <w:rPr>
      <w:sz w:val="22"/>
      <w:szCs w:val="22"/>
      <w:lang w:eastAsia="ar-SA"/>
    </w:rPr>
  </w:style>
  <w:style w:type="character" w:customStyle="1" w:styleId="blk">
    <w:name w:val="blk"/>
    <w:rsid w:val="00C62378"/>
  </w:style>
  <w:style w:type="character" w:customStyle="1" w:styleId="30">
    <w:name w:val="Заголовок 3 Знак"/>
    <w:link w:val="3"/>
    <w:uiPriority w:val="9"/>
    <w:rsid w:val="00C62378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C62378"/>
    <w:rPr>
      <w:rFonts w:ascii="Times New Roman" w:eastAsia="Times New Roman" w:hAnsi="Times New Roman"/>
      <w:b/>
      <w:bCs/>
      <w:sz w:val="28"/>
      <w:szCs w:val="28"/>
    </w:rPr>
  </w:style>
  <w:style w:type="character" w:styleId="af2">
    <w:name w:val="FollowedHyperlink"/>
    <w:uiPriority w:val="99"/>
    <w:semiHidden/>
    <w:unhideWhenUsed/>
    <w:rsid w:val="00C62378"/>
    <w:rPr>
      <w:color w:val="800080"/>
      <w:u w:val="single"/>
    </w:rPr>
  </w:style>
  <w:style w:type="paragraph" w:styleId="af3">
    <w:name w:val="Normal (Web)"/>
    <w:basedOn w:val="a"/>
    <w:unhideWhenUsed/>
    <w:rsid w:val="00C62378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header"/>
    <w:basedOn w:val="a"/>
    <w:link w:val="af5"/>
    <w:unhideWhenUsed/>
    <w:rsid w:val="00C62378"/>
    <w:pPr>
      <w:tabs>
        <w:tab w:val="center" w:pos="4677"/>
        <w:tab w:val="right" w:pos="9355"/>
      </w:tabs>
    </w:pPr>
    <w:rPr>
      <w:noProof/>
      <w:lang w:eastAsia="en-US"/>
    </w:rPr>
  </w:style>
  <w:style w:type="character" w:customStyle="1" w:styleId="af5">
    <w:name w:val="Верхний колонтитул Знак"/>
    <w:link w:val="af4"/>
    <w:rsid w:val="00C62378"/>
    <w:rPr>
      <w:rFonts w:ascii="Times New Roman" w:eastAsia="Times New Roman" w:hAnsi="Times New Roman"/>
      <w:noProof/>
      <w:lang w:eastAsia="en-US"/>
    </w:rPr>
  </w:style>
  <w:style w:type="paragraph" w:styleId="31">
    <w:name w:val="Body Text 3"/>
    <w:basedOn w:val="a"/>
    <w:link w:val="32"/>
    <w:semiHidden/>
    <w:unhideWhenUsed/>
    <w:rsid w:val="00C6237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semiHidden/>
    <w:rsid w:val="00C62378"/>
    <w:rPr>
      <w:rFonts w:ascii="Times New Roman" w:eastAsia="Times New Roman" w:hAnsi="Times New Roman"/>
      <w:sz w:val="16"/>
      <w:szCs w:val="16"/>
    </w:rPr>
  </w:style>
  <w:style w:type="paragraph" w:styleId="21">
    <w:name w:val="Body Text Indent 2"/>
    <w:basedOn w:val="a"/>
    <w:link w:val="22"/>
    <w:semiHidden/>
    <w:unhideWhenUsed/>
    <w:rsid w:val="00C62378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semiHidden/>
    <w:rsid w:val="00C62378"/>
    <w:rPr>
      <w:rFonts w:ascii="Times New Roman" w:eastAsia="Times New Roman" w:hAnsi="Times New Roman"/>
      <w:sz w:val="24"/>
      <w:szCs w:val="24"/>
    </w:rPr>
  </w:style>
  <w:style w:type="paragraph" w:styleId="33">
    <w:name w:val="Body Text Indent 3"/>
    <w:basedOn w:val="a"/>
    <w:link w:val="34"/>
    <w:semiHidden/>
    <w:unhideWhenUsed/>
    <w:rsid w:val="00C6237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semiHidden/>
    <w:rsid w:val="00C62378"/>
    <w:rPr>
      <w:rFonts w:ascii="Times New Roman" w:eastAsia="Times New Roman" w:hAnsi="Times New Roman"/>
      <w:sz w:val="16"/>
      <w:szCs w:val="16"/>
    </w:rPr>
  </w:style>
  <w:style w:type="paragraph" w:styleId="af6">
    <w:name w:val="Document Map"/>
    <w:basedOn w:val="a"/>
    <w:link w:val="af7"/>
    <w:semiHidden/>
    <w:unhideWhenUsed/>
    <w:rsid w:val="00C62378"/>
    <w:pPr>
      <w:shd w:val="clear" w:color="auto" w:fill="000080"/>
    </w:pPr>
    <w:rPr>
      <w:rFonts w:ascii="Tahoma" w:hAnsi="Tahoma"/>
      <w:noProof/>
      <w:lang w:eastAsia="en-US"/>
    </w:rPr>
  </w:style>
  <w:style w:type="character" w:customStyle="1" w:styleId="af7">
    <w:name w:val="Схема документа Знак"/>
    <w:link w:val="af6"/>
    <w:semiHidden/>
    <w:rsid w:val="00C62378"/>
    <w:rPr>
      <w:rFonts w:ascii="Tahoma" w:eastAsia="Times New Roman" w:hAnsi="Tahoma" w:cs="Tahoma"/>
      <w:noProof/>
      <w:shd w:val="clear" w:color="auto" w:fill="000080"/>
      <w:lang w:eastAsia="en-US"/>
    </w:rPr>
  </w:style>
  <w:style w:type="paragraph" w:styleId="af8">
    <w:name w:val="Balloon Text"/>
    <w:basedOn w:val="a"/>
    <w:link w:val="af9"/>
    <w:unhideWhenUsed/>
    <w:rsid w:val="00C62378"/>
    <w:rPr>
      <w:rFonts w:ascii="Tahoma" w:hAnsi="Tahoma"/>
      <w:noProof/>
      <w:sz w:val="16"/>
      <w:szCs w:val="16"/>
      <w:lang w:eastAsia="en-US"/>
    </w:rPr>
  </w:style>
  <w:style w:type="character" w:customStyle="1" w:styleId="af9">
    <w:name w:val="Текст выноски Знак"/>
    <w:link w:val="af8"/>
    <w:rsid w:val="00C62378"/>
    <w:rPr>
      <w:rFonts w:ascii="Tahoma" w:eastAsia="Times New Roman" w:hAnsi="Tahoma" w:cs="Tahoma"/>
      <w:noProof/>
      <w:sz w:val="16"/>
      <w:szCs w:val="16"/>
      <w:lang w:eastAsia="en-US"/>
    </w:rPr>
  </w:style>
  <w:style w:type="paragraph" w:customStyle="1" w:styleId="23">
    <w:name w:val="Обычный2"/>
    <w:rsid w:val="00C62378"/>
    <w:rPr>
      <w:rFonts w:ascii="Times New Roman" w:eastAsia="Times New Roman" w:hAnsi="Times New Roman"/>
    </w:rPr>
  </w:style>
  <w:style w:type="paragraph" w:customStyle="1" w:styleId="afa">
    <w:name w:val="Îáû÷íûé"/>
    <w:rsid w:val="00C62378"/>
    <w:rPr>
      <w:rFonts w:ascii="Times New Roman" w:eastAsia="Times New Roman" w:hAnsi="Times New Roman"/>
      <w:lang w:eastAsia="zh-CN"/>
    </w:rPr>
  </w:style>
  <w:style w:type="paragraph" w:customStyle="1" w:styleId="ConsPlusCell">
    <w:name w:val="ConsPlusCell"/>
    <w:rsid w:val="00C6237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b">
    <w:name w:val="Знак"/>
    <w:basedOn w:val="a"/>
    <w:rsid w:val="00C6237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andard">
    <w:name w:val="Standard"/>
    <w:rsid w:val="00C62378"/>
    <w:pPr>
      <w:suppressAutoHyphens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paragraph" w:customStyle="1" w:styleId="ConsPlusNormal">
    <w:name w:val="ConsPlusNormal"/>
    <w:rsid w:val="00C623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text1">
    <w:name w:val="text1"/>
    <w:rsid w:val="00C62378"/>
    <w:rPr>
      <w:rFonts w:ascii="Arial" w:hAnsi="Arial" w:cs="Arial" w:hint="default"/>
      <w:sz w:val="18"/>
      <w:szCs w:val="18"/>
    </w:rPr>
  </w:style>
  <w:style w:type="table" w:styleId="afc">
    <w:name w:val="Table Grid"/>
    <w:basedOn w:val="a1"/>
    <w:uiPriority w:val="59"/>
    <w:rsid w:val="00C6237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a2"/>
    <w:semiHidden/>
    <w:unhideWhenUsed/>
    <w:rsid w:val="00C62378"/>
    <w:pPr>
      <w:numPr>
        <w:numId w:val="19"/>
      </w:numPr>
    </w:pPr>
  </w:style>
  <w:style w:type="paragraph" w:styleId="afd">
    <w:name w:val="Body Text Indent"/>
    <w:basedOn w:val="a"/>
    <w:link w:val="afe"/>
    <w:unhideWhenUsed/>
    <w:rsid w:val="00C62378"/>
    <w:pPr>
      <w:spacing w:after="120" w:line="276" w:lineRule="auto"/>
      <w:ind w:left="283"/>
    </w:pPr>
    <w:rPr>
      <w:rFonts w:ascii="Calibri" w:hAnsi="Calibri"/>
    </w:rPr>
  </w:style>
  <w:style w:type="character" w:customStyle="1" w:styleId="afe">
    <w:name w:val="Основной текст с отступом Знак"/>
    <w:link w:val="afd"/>
    <w:rsid w:val="00C62378"/>
    <w:rPr>
      <w:rFonts w:eastAsia="Times New Roman"/>
    </w:rPr>
  </w:style>
  <w:style w:type="numbering" w:customStyle="1" w:styleId="16">
    <w:name w:val="Нет списка1"/>
    <w:next w:val="a2"/>
    <w:uiPriority w:val="99"/>
    <w:semiHidden/>
    <w:unhideWhenUsed/>
    <w:rsid w:val="00C62378"/>
  </w:style>
  <w:style w:type="table" w:customStyle="1" w:styleId="17">
    <w:name w:val="Сетка таблицы1"/>
    <w:basedOn w:val="a1"/>
    <w:next w:val="afc"/>
    <w:uiPriority w:val="59"/>
    <w:rsid w:val="00C623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TOC Heading"/>
    <w:basedOn w:val="1"/>
    <w:next w:val="a"/>
    <w:qFormat/>
    <w:rsid w:val="00C62378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8">
    <w:name w:val="toc 1"/>
    <w:basedOn w:val="a"/>
    <w:next w:val="a"/>
    <w:autoRedefine/>
    <w:uiPriority w:val="39"/>
    <w:unhideWhenUsed/>
    <w:rsid w:val="00C62378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4">
    <w:name w:val="toc 2"/>
    <w:basedOn w:val="a"/>
    <w:next w:val="a"/>
    <w:autoRedefine/>
    <w:uiPriority w:val="39"/>
    <w:unhideWhenUsed/>
    <w:rsid w:val="00C62378"/>
    <w:pPr>
      <w:tabs>
        <w:tab w:val="left" w:pos="709"/>
        <w:tab w:val="right" w:leader="dot" w:pos="9488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5">
    <w:name w:val="Сетка таблицы2"/>
    <w:basedOn w:val="a1"/>
    <w:next w:val="afc"/>
    <w:uiPriority w:val="59"/>
    <w:rsid w:val="00C623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c"/>
    <w:uiPriority w:val="59"/>
    <w:rsid w:val="00C623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C62378"/>
  </w:style>
  <w:style w:type="paragraph" w:styleId="aff0">
    <w:name w:val="footnote text"/>
    <w:basedOn w:val="a"/>
    <w:link w:val="aff1"/>
    <w:unhideWhenUsed/>
    <w:rsid w:val="00C62378"/>
  </w:style>
  <w:style w:type="character" w:customStyle="1" w:styleId="aff1">
    <w:name w:val="Текст сноски Знак"/>
    <w:link w:val="aff0"/>
    <w:rsid w:val="00C62378"/>
    <w:rPr>
      <w:rFonts w:ascii="Times New Roman" w:eastAsia="Times New Roman" w:hAnsi="Times New Roman"/>
    </w:rPr>
  </w:style>
  <w:style w:type="character" w:styleId="aff2">
    <w:name w:val="footnote reference"/>
    <w:uiPriority w:val="99"/>
    <w:semiHidden/>
    <w:unhideWhenUsed/>
    <w:rsid w:val="00C62378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fc"/>
    <w:uiPriority w:val="59"/>
    <w:rsid w:val="00C6237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C62378"/>
    <w:pPr>
      <w:suppressAutoHyphens/>
      <w:spacing w:before="0" w:after="360" w:line="360" w:lineRule="auto"/>
    </w:pPr>
    <w:rPr>
      <w:rFonts w:ascii="Times New Roman" w:hAnsi="Times New Roman"/>
      <w:b w:val="0"/>
      <w:bCs w:val="0"/>
      <w:spacing w:val="20"/>
      <w:kern w:val="28"/>
    </w:rPr>
  </w:style>
  <w:style w:type="paragraph" w:styleId="aff3">
    <w:name w:val="Title"/>
    <w:basedOn w:val="a"/>
    <w:next w:val="aff4"/>
    <w:link w:val="aff5"/>
    <w:qFormat/>
    <w:rsid w:val="00C62378"/>
    <w:pPr>
      <w:suppressAutoHyphens/>
      <w:jc w:val="center"/>
    </w:pPr>
    <w:rPr>
      <w:b/>
      <w:u w:val="single"/>
      <w:lang w:eastAsia="ar-SA"/>
    </w:rPr>
  </w:style>
  <w:style w:type="character" w:customStyle="1" w:styleId="aff5">
    <w:name w:val="Название Знак"/>
    <w:link w:val="aff3"/>
    <w:rsid w:val="00C62378"/>
    <w:rPr>
      <w:rFonts w:ascii="Times New Roman" w:eastAsia="Times New Roman" w:hAnsi="Times New Roman"/>
      <w:b/>
      <w:u w:val="single"/>
      <w:lang w:eastAsia="ar-SA"/>
    </w:rPr>
  </w:style>
  <w:style w:type="paragraph" w:styleId="aff4">
    <w:name w:val="Subtitle"/>
    <w:basedOn w:val="a"/>
    <w:next w:val="a"/>
    <w:link w:val="aff6"/>
    <w:qFormat/>
    <w:rsid w:val="00C62378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f6">
    <w:name w:val="Подзаголовок Знак"/>
    <w:link w:val="aff4"/>
    <w:rsid w:val="00C62378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table" w:customStyle="1" w:styleId="110">
    <w:name w:val="Сетка таблицы11"/>
    <w:basedOn w:val="a1"/>
    <w:next w:val="afc"/>
    <w:uiPriority w:val="59"/>
    <w:rsid w:val="00C6237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7">
    <w:name w:val="Body Text 2"/>
    <w:basedOn w:val="a"/>
    <w:link w:val="28"/>
    <w:rsid w:val="00C62378"/>
    <w:pPr>
      <w:ind w:firstLine="567"/>
      <w:jc w:val="both"/>
    </w:pPr>
    <w:rPr>
      <w:sz w:val="24"/>
      <w:szCs w:val="24"/>
    </w:rPr>
  </w:style>
  <w:style w:type="character" w:customStyle="1" w:styleId="28">
    <w:name w:val="Основной текст 2 Знак"/>
    <w:link w:val="27"/>
    <w:rsid w:val="00C62378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C6237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st">
    <w:name w:val="st"/>
    <w:rsid w:val="00C62378"/>
  </w:style>
  <w:style w:type="character" w:styleId="aff7">
    <w:name w:val="Emphasis"/>
    <w:qFormat/>
    <w:rsid w:val="00C62378"/>
    <w:rPr>
      <w:i/>
      <w:iCs/>
    </w:rPr>
  </w:style>
  <w:style w:type="table" w:customStyle="1" w:styleId="120">
    <w:name w:val="Сетка таблицы12"/>
    <w:basedOn w:val="a1"/>
    <w:next w:val="afc"/>
    <w:uiPriority w:val="59"/>
    <w:rsid w:val="00C6237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C62378"/>
  </w:style>
  <w:style w:type="table" w:customStyle="1" w:styleId="5">
    <w:name w:val="Сетка таблицы5"/>
    <w:basedOn w:val="a1"/>
    <w:next w:val="afc"/>
    <w:uiPriority w:val="59"/>
    <w:rsid w:val="00C6237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fc"/>
    <w:uiPriority w:val="59"/>
    <w:rsid w:val="00C6237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62378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aff8">
    <w:name w:val="Strong"/>
    <w:uiPriority w:val="22"/>
    <w:qFormat/>
    <w:rsid w:val="00C62378"/>
    <w:rPr>
      <w:b/>
      <w:bCs/>
    </w:rPr>
  </w:style>
  <w:style w:type="paragraph" w:customStyle="1" w:styleId="consplusnormal0">
    <w:name w:val="consplusnormal"/>
    <w:basedOn w:val="a"/>
    <w:rsid w:val="00C6237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1">
    <w:name w:val="ConsPlusNormal Знак"/>
    <w:link w:val="ConsPlusNormal2"/>
    <w:rsid w:val="00C623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2">
    <w:name w:val="ConsPlusNormal Знак Знак"/>
    <w:link w:val="ConsPlusNormal1"/>
    <w:rsid w:val="00C62378"/>
    <w:rPr>
      <w:rFonts w:ascii="Arial" w:eastAsia="Times New Roman" w:hAnsi="Arial" w:cs="Arial"/>
      <w:lang w:val="ru-RU" w:eastAsia="ru-RU" w:bidi="ar-SA"/>
    </w:rPr>
  </w:style>
  <w:style w:type="paragraph" w:customStyle="1" w:styleId="aff9">
    <w:name w:val="Знак Знак Знак Знак Знак"/>
    <w:basedOn w:val="a"/>
    <w:rsid w:val="00C62378"/>
    <w:rPr>
      <w:rFonts w:ascii="Verdana" w:hAnsi="Verdana" w:cs="Verdana"/>
      <w:lang w:val="en-US" w:eastAsia="en-US"/>
    </w:rPr>
  </w:style>
  <w:style w:type="paragraph" w:customStyle="1" w:styleId="dktexleft">
    <w:name w:val="dktexleft"/>
    <w:basedOn w:val="a"/>
    <w:uiPriority w:val="99"/>
    <w:rsid w:val="00C62378"/>
    <w:pPr>
      <w:spacing w:before="100" w:beforeAutospacing="1" w:after="100" w:afterAutospacing="1"/>
    </w:pPr>
    <w:rPr>
      <w:sz w:val="24"/>
      <w:szCs w:val="24"/>
    </w:rPr>
  </w:style>
  <w:style w:type="paragraph" w:customStyle="1" w:styleId="29">
    <w:name w:val="Абзац списка2"/>
    <w:basedOn w:val="a"/>
    <w:link w:val="ListParagraphChar"/>
    <w:rsid w:val="00C62378"/>
    <w:pPr>
      <w:spacing w:before="240"/>
      <w:ind w:left="720"/>
    </w:pPr>
    <w:rPr>
      <w:rFonts w:eastAsia="Calibri"/>
      <w:bCs/>
      <w:sz w:val="24"/>
      <w:szCs w:val="24"/>
    </w:rPr>
  </w:style>
  <w:style w:type="character" w:customStyle="1" w:styleId="ListParagraphChar">
    <w:name w:val="List Paragraph Char"/>
    <w:link w:val="29"/>
    <w:locked/>
    <w:rsid w:val="00C62378"/>
    <w:rPr>
      <w:rFonts w:ascii="Times New Roman" w:hAnsi="Times New Roman"/>
      <w:bCs/>
      <w:sz w:val="24"/>
      <w:szCs w:val="24"/>
    </w:rPr>
  </w:style>
  <w:style w:type="paragraph" w:customStyle="1" w:styleId="19">
    <w:name w:val="Знак1"/>
    <w:basedOn w:val="a"/>
    <w:rsid w:val="00C6237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a">
    <w:name w:val="Основной текст с отступом Знак1"/>
    <w:semiHidden/>
    <w:rsid w:val="00D67724"/>
    <w:rPr>
      <w:rFonts w:eastAsia="Times New Roman" w:cs="Calibri"/>
      <w:lang w:eastAsia="ar-SA"/>
    </w:rPr>
  </w:style>
  <w:style w:type="character" w:customStyle="1" w:styleId="WW8Num2z0">
    <w:name w:val="WW8Num2z0"/>
    <w:rsid w:val="00D67724"/>
    <w:rPr>
      <w:rFonts w:ascii="Times New Roman" w:hAnsi="Times New Roman" w:cs="Times New Roman"/>
      <w:b w:val="0"/>
      <w:i w:val="0"/>
      <w:sz w:val="21"/>
      <w:szCs w:val="21"/>
    </w:rPr>
  </w:style>
  <w:style w:type="character" w:customStyle="1" w:styleId="WW8Num2z1">
    <w:name w:val="WW8Num2z1"/>
    <w:rsid w:val="00D67724"/>
    <w:rPr>
      <w:rFonts w:cs="Times New Roman"/>
    </w:rPr>
  </w:style>
  <w:style w:type="character" w:customStyle="1" w:styleId="WW8Num4z0">
    <w:name w:val="WW8Num4z0"/>
    <w:rsid w:val="00D67724"/>
    <w:rPr>
      <w:rFonts w:ascii="Times New Roman" w:hAnsi="Times New Roman" w:cs="Times New Roman"/>
      <w:b w:val="0"/>
      <w:i w:val="0"/>
      <w:sz w:val="21"/>
      <w:szCs w:val="21"/>
    </w:rPr>
  </w:style>
  <w:style w:type="character" w:customStyle="1" w:styleId="WW8Num5z0">
    <w:name w:val="WW8Num5z0"/>
    <w:rsid w:val="00D67724"/>
    <w:rPr>
      <w:rFonts w:ascii="Symbol" w:hAnsi="Symbol"/>
      <w:b w:val="0"/>
      <w:i w:val="0"/>
      <w:sz w:val="21"/>
    </w:rPr>
  </w:style>
  <w:style w:type="character" w:customStyle="1" w:styleId="WW8Num3z0">
    <w:name w:val="WW8Num3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3z1">
    <w:name w:val="WW8Num3z1"/>
    <w:rsid w:val="00D67724"/>
    <w:rPr>
      <w:rFonts w:cs="Times New Roman"/>
    </w:rPr>
  </w:style>
  <w:style w:type="character" w:customStyle="1" w:styleId="WW8Num4z1">
    <w:name w:val="WW8Num4z1"/>
    <w:rsid w:val="00D67724"/>
    <w:rPr>
      <w:rFonts w:cs="Times New Roman"/>
    </w:rPr>
  </w:style>
  <w:style w:type="character" w:customStyle="1" w:styleId="WW8Num5z1">
    <w:name w:val="WW8Num5z1"/>
    <w:rsid w:val="00D67724"/>
    <w:rPr>
      <w:rFonts w:cs="Times New Roman"/>
    </w:rPr>
  </w:style>
  <w:style w:type="character" w:customStyle="1" w:styleId="WW8Num6z0">
    <w:name w:val="WW8Num6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6z1">
    <w:name w:val="WW8Num6z1"/>
    <w:rsid w:val="00D67724"/>
    <w:rPr>
      <w:rFonts w:cs="Times New Roman"/>
    </w:rPr>
  </w:style>
  <w:style w:type="character" w:customStyle="1" w:styleId="WW8Num7z0">
    <w:name w:val="WW8Num7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7z1">
    <w:name w:val="WW8Num7z1"/>
    <w:rsid w:val="00D67724"/>
    <w:rPr>
      <w:rFonts w:cs="Times New Roman"/>
    </w:rPr>
  </w:style>
  <w:style w:type="character" w:customStyle="1" w:styleId="WW8Num8z0">
    <w:name w:val="WW8Num8z0"/>
    <w:rsid w:val="00D67724"/>
    <w:rPr>
      <w:rFonts w:ascii="Symbol" w:hAnsi="Symbol"/>
    </w:rPr>
  </w:style>
  <w:style w:type="character" w:customStyle="1" w:styleId="WW8Num8z1">
    <w:name w:val="WW8Num8z1"/>
    <w:rsid w:val="00D67724"/>
    <w:rPr>
      <w:rFonts w:ascii="Courier New" w:hAnsi="Courier New"/>
    </w:rPr>
  </w:style>
  <w:style w:type="character" w:customStyle="1" w:styleId="WW8Num8z2">
    <w:name w:val="WW8Num8z2"/>
    <w:rsid w:val="00D67724"/>
    <w:rPr>
      <w:rFonts w:ascii="Wingdings" w:hAnsi="Wingdings"/>
    </w:rPr>
  </w:style>
  <w:style w:type="character" w:customStyle="1" w:styleId="WW8Num9z0">
    <w:name w:val="WW8Num9z0"/>
    <w:rsid w:val="00D67724"/>
    <w:rPr>
      <w:rFonts w:ascii="Times New Roman" w:hAnsi="Times New Roman" w:cs="Times New Roman"/>
      <w:b w:val="0"/>
      <w:i w:val="0"/>
      <w:sz w:val="21"/>
      <w:szCs w:val="21"/>
    </w:rPr>
  </w:style>
  <w:style w:type="character" w:customStyle="1" w:styleId="WW8Num9z1">
    <w:name w:val="WW8Num9z1"/>
    <w:rsid w:val="00D67724"/>
    <w:rPr>
      <w:rFonts w:cs="Times New Roman"/>
    </w:rPr>
  </w:style>
  <w:style w:type="character" w:customStyle="1" w:styleId="WW8Num10z0">
    <w:name w:val="WW8Num10z0"/>
    <w:rsid w:val="00D67724"/>
    <w:rPr>
      <w:rFonts w:cs="Times New Roman"/>
    </w:rPr>
  </w:style>
  <w:style w:type="character" w:customStyle="1" w:styleId="WW8Num11z0">
    <w:name w:val="WW8Num11z0"/>
    <w:rsid w:val="00D67724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1z1">
    <w:name w:val="WW8Num11z1"/>
    <w:rsid w:val="00D67724"/>
    <w:rPr>
      <w:rFonts w:cs="Times New Roman"/>
    </w:rPr>
  </w:style>
  <w:style w:type="character" w:customStyle="1" w:styleId="WW8Num13z0">
    <w:name w:val="WW8Num13z0"/>
    <w:rsid w:val="00D67724"/>
    <w:rPr>
      <w:rFonts w:cs="Times New Roman"/>
    </w:rPr>
  </w:style>
  <w:style w:type="character" w:customStyle="1" w:styleId="WW8Num14z0">
    <w:name w:val="WW8Num14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4z1">
    <w:name w:val="WW8Num14z1"/>
    <w:rsid w:val="00D67724"/>
    <w:rPr>
      <w:rFonts w:cs="Times New Roman"/>
    </w:rPr>
  </w:style>
  <w:style w:type="character" w:customStyle="1" w:styleId="WW8Num15z0">
    <w:name w:val="WW8Num15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5z1">
    <w:name w:val="WW8Num15z1"/>
    <w:rsid w:val="00D67724"/>
    <w:rPr>
      <w:rFonts w:cs="Times New Roman"/>
    </w:rPr>
  </w:style>
  <w:style w:type="character" w:customStyle="1" w:styleId="WW8Num16z0">
    <w:name w:val="WW8Num16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6z1">
    <w:name w:val="WW8Num16z1"/>
    <w:rsid w:val="00D67724"/>
    <w:rPr>
      <w:rFonts w:cs="Times New Roman"/>
    </w:rPr>
  </w:style>
  <w:style w:type="character" w:customStyle="1" w:styleId="WW8Num17z0">
    <w:name w:val="WW8Num17z0"/>
    <w:rsid w:val="00D67724"/>
    <w:rPr>
      <w:rFonts w:ascii="Times New Roman" w:hAnsi="Times New Roman" w:cs="Times New Roman"/>
      <w:b w:val="0"/>
      <w:i w:val="0"/>
      <w:sz w:val="21"/>
      <w:szCs w:val="21"/>
    </w:rPr>
  </w:style>
  <w:style w:type="character" w:customStyle="1" w:styleId="WW8Num17z1">
    <w:name w:val="WW8Num17z1"/>
    <w:rsid w:val="00D67724"/>
    <w:rPr>
      <w:rFonts w:cs="Times New Roman"/>
    </w:rPr>
  </w:style>
  <w:style w:type="character" w:customStyle="1" w:styleId="WW8Num18z0">
    <w:name w:val="WW8Num18z0"/>
    <w:rsid w:val="00D67724"/>
    <w:rPr>
      <w:rFonts w:cs="Times New Roman"/>
      <w:sz w:val="24"/>
    </w:rPr>
  </w:style>
  <w:style w:type="character" w:customStyle="1" w:styleId="WW8Num18z1">
    <w:name w:val="WW8Num18z1"/>
    <w:rsid w:val="00D67724"/>
    <w:rPr>
      <w:rFonts w:cs="Times New Roman"/>
    </w:rPr>
  </w:style>
  <w:style w:type="character" w:customStyle="1" w:styleId="WW8Num19z0">
    <w:name w:val="WW8Num19z0"/>
    <w:rsid w:val="00D67724"/>
    <w:rPr>
      <w:rFonts w:cs="Times New Roman"/>
    </w:rPr>
  </w:style>
  <w:style w:type="character" w:customStyle="1" w:styleId="WW8Num20z0">
    <w:name w:val="WW8Num20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20z1">
    <w:name w:val="WW8Num20z1"/>
    <w:rsid w:val="00D67724"/>
    <w:rPr>
      <w:rFonts w:cs="Times New Roman"/>
    </w:rPr>
  </w:style>
  <w:style w:type="character" w:customStyle="1" w:styleId="WW8Num21z0">
    <w:name w:val="WW8Num21z0"/>
    <w:rsid w:val="00D67724"/>
    <w:rPr>
      <w:rFonts w:ascii="Times New Roman" w:hAnsi="Times New Roman" w:cs="Times New Roman"/>
      <w:b w:val="0"/>
      <w:i w:val="0"/>
      <w:sz w:val="21"/>
      <w:szCs w:val="21"/>
    </w:rPr>
  </w:style>
  <w:style w:type="character" w:customStyle="1" w:styleId="WW8Num21z1">
    <w:name w:val="WW8Num21z1"/>
    <w:rsid w:val="00D67724"/>
    <w:rPr>
      <w:rFonts w:cs="Times New Roman"/>
    </w:rPr>
  </w:style>
  <w:style w:type="character" w:customStyle="1" w:styleId="WW8Num22z0">
    <w:name w:val="WW8Num22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22z1">
    <w:name w:val="WW8Num22z1"/>
    <w:rsid w:val="00D67724"/>
    <w:rPr>
      <w:rFonts w:cs="Times New Roman"/>
    </w:rPr>
  </w:style>
  <w:style w:type="character" w:customStyle="1" w:styleId="WW8Num23z0">
    <w:name w:val="WW8Num23z0"/>
    <w:rsid w:val="00D67724"/>
    <w:rPr>
      <w:rFonts w:cs="Times New Roman"/>
    </w:rPr>
  </w:style>
  <w:style w:type="character" w:customStyle="1" w:styleId="WW8Num24z0">
    <w:name w:val="WW8Num24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24z1">
    <w:name w:val="WW8Num24z1"/>
    <w:rsid w:val="00D67724"/>
    <w:rPr>
      <w:rFonts w:cs="Times New Roman"/>
    </w:rPr>
  </w:style>
  <w:style w:type="character" w:customStyle="1" w:styleId="WW8Num25z0">
    <w:name w:val="WW8Num25z0"/>
    <w:rsid w:val="00D67724"/>
    <w:rPr>
      <w:rFonts w:cs="Times New Roman"/>
    </w:rPr>
  </w:style>
  <w:style w:type="character" w:customStyle="1" w:styleId="WW8Num26z0">
    <w:name w:val="WW8Num26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26z1">
    <w:name w:val="WW8Num26z1"/>
    <w:rsid w:val="00D67724"/>
    <w:rPr>
      <w:rFonts w:cs="Times New Roman"/>
    </w:rPr>
  </w:style>
  <w:style w:type="character" w:customStyle="1" w:styleId="WW8Num27z0">
    <w:name w:val="WW8Num27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27z1">
    <w:name w:val="WW8Num27z1"/>
    <w:rsid w:val="00D67724"/>
    <w:rPr>
      <w:rFonts w:cs="Times New Roman"/>
    </w:rPr>
  </w:style>
  <w:style w:type="character" w:customStyle="1" w:styleId="WW8Num28z0">
    <w:name w:val="WW8Num28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28z1">
    <w:name w:val="WW8Num28z1"/>
    <w:rsid w:val="00D67724"/>
    <w:rPr>
      <w:rFonts w:cs="Times New Roman"/>
    </w:rPr>
  </w:style>
  <w:style w:type="character" w:customStyle="1" w:styleId="WW8Num29z0">
    <w:name w:val="WW8Num29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29z1">
    <w:name w:val="WW8Num29z1"/>
    <w:rsid w:val="00D67724"/>
    <w:rPr>
      <w:rFonts w:ascii="Courier New" w:hAnsi="Courier New"/>
    </w:rPr>
  </w:style>
  <w:style w:type="character" w:customStyle="1" w:styleId="WW8Num29z2">
    <w:name w:val="WW8Num29z2"/>
    <w:rsid w:val="00D67724"/>
    <w:rPr>
      <w:rFonts w:ascii="Wingdings" w:hAnsi="Wingdings"/>
    </w:rPr>
  </w:style>
  <w:style w:type="character" w:customStyle="1" w:styleId="WW8Num29z3">
    <w:name w:val="WW8Num29z3"/>
    <w:rsid w:val="00D67724"/>
    <w:rPr>
      <w:rFonts w:ascii="Symbol" w:hAnsi="Symbol"/>
    </w:rPr>
  </w:style>
  <w:style w:type="character" w:customStyle="1" w:styleId="WW8Num30z0">
    <w:name w:val="WW8Num30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30z1">
    <w:name w:val="WW8Num30z1"/>
    <w:rsid w:val="00D67724"/>
    <w:rPr>
      <w:rFonts w:cs="Times New Roman"/>
    </w:rPr>
  </w:style>
  <w:style w:type="character" w:customStyle="1" w:styleId="WW8Num31z0">
    <w:name w:val="WW8Num31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31z1">
    <w:name w:val="WW8Num31z1"/>
    <w:rsid w:val="00D67724"/>
    <w:rPr>
      <w:rFonts w:cs="Times New Roman"/>
    </w:rPr>
  </w:style>
  <w:style w:type="character" w:customStyle="1" w:styleId="WW8Num32z0">
    <w:name w:val="WW8Num32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32z1">
    <w:name w:val="WW8Num32z1"/>
    <w:rsid w:val="00D67724"/>
    <w:rPr>
      <w:rFonts w:cs="Times New Roman"/>
    </w:rPr>
  </w:style>
  <w:style w:type="character" w:customStyle="1" w:styleId="WW8Num34z0">
    <w:name w:val="WW8Num34z0"/>
    <w:rsid w:val="00D67724"/>
    <w:rPr>
      <w:rFonts w:cs="Times New Roman"/>
    </w:rPr>
  </w:style>
  <w:style w:type="character" w:customStyle="1" w:styleId="WW8Num35z0">
    <w:name w:val="WW8Num35z0"/>
    <w:rsid w:val="00D67724"/>
    <w:rPr>
      <w:rFonts w:ascii="Times New Roman" w:hAnsi="Times New Roman"/>
      <w:b w:val="0"/>
      <w:i w:val="0"/>
      <w:sz w:val="24"/>
    </w:rPr>
  </w:style>
  <w:style w:type="character" w:customStyle="1" w:styleId="WW8Num35z1">
    <w:name w:val="WW8Num35z1"/>
    <w:rsid w:val="00D67724"/>
    <w:rPr>
      <w:rFonts w:ascii="Courier New" w:hAnsi="Courier New"/>
    </w:rPr>
  </w:style>
  <w:style w:type="character" w:customStyle="1" w:styleId="WW8Num35z2">
    <w:name w:val="WW8Num35z2"/>
    <w:rsid w:val="00D67724"/>
    <w:rPr>
      <w:rFonts w:ascii="Wingdings" w:hAnsi="Wingdings"/>
    </w:rPr>
  </w:style>
  <w:style w:type="character" w:customStyle="1" w:styleId="WW8Num35z3">
    <w:name w:val="WW8Num35z3"/>
    <w:rsid w:val="00D67724"/>
    <w:rPr>
      <w:rFonts w:ascii="Symbol" w:hAnsi="Symbol"/>
    </w:rPr>
  </w:style>
  <w:style w:type="character" w:customStyle="1" w:styleId="WW8Num36z0">
    <w:name w:val="WW8Num36z0"/>
    <w:rsid w:val="00D67724"/>
    <w:rPr>
      <w:rFonts w:cs="Times New Roman"/>
      <w:b w:val="0"/>
      <w:i w:val="0"/>
      <w:sz w:val="22"/>
      <w:szCs w:val="22"/>
    </w:rPr>
  </w:style>
  <w:style w:type="character" w:customStyle="1" w:styleId="WW8Num36z1">
    <w:name w:val="WW8Num36z1"/>
    <w:rsid w:val="00D67724"/>
    <w:rPr>
      <w:rFonts w:cs="Times New Roman"/>
    </w:rPr>
  </w:style>
  <w:style w:type="character" w:customStyle="1" w:styleId="WW8Num37z0">
    <w:name w:val="WW8Num37z0"/>
    <w:rsid w:val="00D67724"/>
    <w:rPr>
      <w:b w:val="0"/>
      <w:i w:val="0"/>
      <w:sz w:val="22"/>
    </w:rPr>
  </w:style>
  <w:style w:type="character" w:customStyle="1" w:styleId="WW8Num38z0">
    <w:name w:val="WW8Num38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38z1">
    <w:name w:val="WW8Num38z1"/>
    <w:rsid w:val="00D67724"/>
    <w:rPr>
      <w:rFonts w:cs="Times New Roman"/>
    </w:rPr>
  </w:style>
  <w:style w:type="character" w:customStyle="1" w:styleId="WW8Num39z0">
    <w:name w:val="WW8Num39z0"/>
    <w:rsid w:val="00D67724"/>
    <w:rPr>
      <w:rFonts w:ascii="Symbol" w:hAnsi="Symbol"/>
      <w:sz w:val="21"/>
    </w:rPr>
  </w:style>
  <w:style w:type="character" w:customStyle="1" w:styleId="WW8Num39z1">
    <w:name w:val="WW8Num39z1"/>
    <w:rsid w:val="00D67724"/>
    <w:rPr>
      <w:rFonts w:cs="Times New Roman"/>
    </w:rPr>
  </w:style>
  <w:style w:type="character" w:customStyle="1" w:styleId="WW8Num40z0">
    <w:name w:val="WW8Num40z0"/>
    <w:rsid w:val="00D67724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40z1">
    <w:name w:val="WW8Num40z1"/>
    <w:rsid w:val="00D67724"/>
    <w:rPr>
      <w:rFonts w:cs="Times New Roman"/>
    </w:rPr>
  </w:style>
  <w:style w:type="character" w:customStyle="1" w:styleId="WW8Num41z0">
    <w:name w:val="WW8Num41z0"/>
    <w:rsid w:val="00D67724"/>
    <w:rPr>
      <w:rFonts w:ascii="Times New Roman" w:hAnsi="Times New Roman" w:cs="Times New Roman"/>
      <w:b w:val="0"/>
      <w:i w:val="0"/>
      <w:sz w:val="21"/>
      <w:szCs w:val="21"/>
    </w:rPr>
  </w:style>
  <w:style w:type="character" w:customStyle="1" w:styleId="WW8Num41z1">
    <w:name w:val="WW8Num41z1"/>
    <w:rsid w:val="00D67724"/>
    <w:rPr>
      <w:rFonts w:cs="Times New Roman"/>
    </w:rPr>
  </w:style>
  <w:style w:type="character" w:customStyle="1" w:styleId="WW8Num42z0">
    <w:name w:val="WW8Num42z0"/>
    <w:rsid w:val="00D67724"/>
    <w:rPr>
      <w:rFonts w:ascii="Symbol" w:hAnsi="Symbol"/>
    </w:rPr>
  </w:style>
  <w:style w:type="character" w:customStyle="1" w:styleId="WW8Num42z1">
    <w:name w:val="WW8Num42z1"/>
    <w:rsid w:val="00D67724"/>
    <w:rPr>
      <w:rFonts w:ascii="Courier New" w:hAnsi="Courier New"/>
    </w:rPr>
  </w:style>
  <w:style w:type="character" w:customStyle="1" w:styleId="WW8Num42z2">
    <w:name w:val="WW8Num42z2"/>
    <w:rsid w:val="00D67724"/>
    <w:rPr>
      <w:rFonts w:ascii="Wingdings" w:hAnsi="Wingdings"/>
    </w:rPr>
  </w:style>
  <w:style w:type="character" w:customStyle="1" w:styleId="WW8Num43z0">
    <w:name w:val="WW8Num43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43z1">
    <w:name w:val="WW8Num43z1"/>
    <w:rsid w:val="00D67724"/>
    <w:rPr>
      <w:rFonts w:ascii="Courier New" w:hAnsi="Courier New"/>
    </w:rPr>
  </w:style>
  <w:style w:type="character" w:customStyle="1" w:styleId="WW8Num43z2">
    <w:name w:val="WW8Num43z2"/>
    <w:rsid w:val="00D67724"/>
    <w:rPr>
      <w:rFonts w:ascii="Wingdings" w:hAnsi="Wingdings"/>
    </w:rPr>
  </w:style>
  <w:style w:type="character" w:customStyle="1" w:styleId="WW8Num43z3">
    <w:name w:val="WW8Num43z3"/>
    <w:rsid w:val="00D67724"/>
    <w:rPr>
      <w:rFonts w:ascii="Symbol" w:hAnsi="Symbol"/>
    </w:rPr>
  </w:style>
  <w:style w:type="character" w:customStyle="1" w:styleId="WW8Num44z0">
    <w:name w:val="WW8Num44z0"/>
    <w:rsid w:val="00D67724"/>
    <w:rPr>
      <w:rFonts w:ascii="Symbol" w:hAnsi="Symbol"/>
    </w:rPr>
  </w:style>
  <w:style w:type="character" w:customStyle="1" w:styleId="WW8Num44z1">
    <w:name w:val="WW8Num44z1"/>
    <w:rsid w:val="00D67724"/>
    <w:rPr>
      <w:rFonts w:ascii="Courier New" w:hAnsi="Courier New"/>
    </w:rPr>
  </w:style>
  <w:style w:type="character" w:customStyle="1" w:styleId="WW8Num44z2">
    <w:name w:val="WW8Num44z2"/>
    <w:rsid w:val="00D67724"/>
    <w:rPr>
      <w:rFonts w:ascii="Wingdings" w:hAnsi="Wingdings"/>
    </w:rPr>
  </w:style>
  <w:style w:type="character" w:customStyle="1" w:styleId="WW8Num45z0">
    <w:name w:val="WW8Num45z0"/>
    <w:rsid w:val="00D67724"/>
    <w:rPr>
      <w:rFonts w:cs="Times New Roman"/>
      <w:b w:val="0"/>
      <w:i w:val="0"/>
      <w:sz w:val="21"/>
      <w:szCs w:val="21"/>
    </w:rPr>
  </w:style>
  <w:style w:type="character" w:customStyle="1" w:styleId="WW8Num45z1">
    <w:name w:val="WW8Num45z1"/>
    <w:rsid w:val="00D67724"/>
    <w:rPr>
      <w:rFonts w:cs="Times New Roman"/>
    </w:rPr>
  </w:style>
  <w:style w:type="character" w:customStyle="1" w:styleId="WW8Num46z0">
    <w:name w:val="WW8Num46z0"/>
    <w:rsid w:val="00D67724"/>
    <w:rPr>
      <w:rFonts w:ascii="Times New Roman" w:hAnsi="Times New Roman" w:cs="Times New Roman"/>
      <w:b w:val="0"/>
      <w:i w:val="0"/>
      <w:sz w:val="20"/>
    </w:rPr>
  </w:style>
  <w:style w:type="character" w:customStyle="1" w:styleId="WW8Num46z1">
    <w:name w:val="WW8Num46z1"/>
    <w:rsid w:val="00D67724"/>
    <w:rPr>
      <w:rFonts w:cs="Times New Roman"/>
    </w:rPr>
  </w:style>
  <w:style w:type="character" w:customStyle="1" w:styleId="WW8Num47z0">
    <w:name w:val="WW8Num47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47z1">
    <w:name w:val="WW8Num47z1"/>
    <w:rsid w:val="00D67724"/>
    <w:rPr>
      <w:rFonts w:cs="Times New Roman"/>
    </w:rPr>
  </w:style>
  <w:style w:type="character" w:customStyle="1" w:styleId="WW8Num48z0">
    <w:name w:val="WW8Num48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48z1">
    <w:name w:val="WW8Num48z1"/>
    <w:rsid w:val="00D67724"/>
    <w:rPr>
      <w:rFonts w:cs="Times New Roman"/>
    </w:rPr>
  </w:style>
  <w:style w:type="character" w:customStyle="1" w:styleId="WW8Num49z0">
    <w:name w:val="WW8Num49z0"/>
    <w:rsid w:val="00D67724"/>
    <w:rPr>
      <w:rFonts w:cs="Times New Roman"/>
      <w:b w:val="0"/>
      <w:i w:val="0"/>
      <w:sz w:val="21"/>
      <w:szCs w:val="21"/>
    </w:rPr>
  </w:style>
  <w:style w:type="character" w:customStyle="1" w:styleId="WW8Num49z1">
    <w:name w:val="WW8Num49z1"/>
    <w:rsid w:val="00D67724"/>
    <w:rPr>
      <w:rFonts w:cs="Times New Roman"/>
    </w:rPr>
  </w:style>
  <w:style w:type="character" w:customStyle="1" w:styleId="WW8Num50z0">
    <w:name w:val="WW8Num50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50z1">
    <w:name w:val="WW8Num50z1"/>
    <w:rsid w:val="00D67724"/>
    <w:rPr>
      <w:rFonts w:cs="Times New Roman"/>
    </w:rPr>
  </w:style>
  <w:style w:type="character" w:customStyle="1" w:styleId="WW8Num51z0">
    <w:name w:val="WW8Num51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51z1">
    <w:name w:val="WW8Num51z1"/>
    <w:rsid w:val="00D67724"/>
    <w:rPr>
      <w:rFonts w:cs="Times New Roman"/>
    </w:rPr>
  </w:style>
  <w:style w:type="character" w:customStyle="1" w:styleId="WW8Num52z0">
    <w:name w:val="WW8Num52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52z1">
    <w:name w:val="WW8Num52z1"/>
    <w:rsid w:val="00D67724"/>
    <w:rPr>
      <w:rFonts w:cs="Times New Roman"/>
    </w:rPr>
  </w:style>
  <w:style w:type="character" w:customStyle="1" w:styleId="WW8Num53z0">
    <w:name w:val="WW8Num53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53z1">
    <w:name w:val="WW8Num53z1"/>
    <w:rsid w:val="00D67724"/>
    <w:rPr>
      <w:rFonts w:cs="Times New Roman"/>
    </w:rPr>
  </w:style>
  <w:style w:type="character" w:customStyle="1" w:styleId="WW8Num54z0">
    <w:name w:val="WW8Num54z0"/>
    <w:rsid w:val="00D67724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54z1">
    <w:name w:val="WW8Num54z1"/>
    <w:rsid w:val="00D67724"/>
    <w:rPr>
      <w:rFonts w:cs="Times New Roman"/>
    </w:rPr>
  </w:style>
  <w:style w:type="character" w:customStyle="1" w:styleId="WW8Num55z0">
    <w:name w:val="WW8Num55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55z1">
    <w:name w:val="WW8Num55z1"/>
    <w:rsid w:val="00D67724"/>
    <w:rPr>
      <w:rFonts w:cs="Times New Roman"/>
    </w:rPr>
  </w:style>
  <w:style w:type="character" w:customStyle="1" w:styleId="WW8Num56z0">
    <w:name w:val="WW8Num56z0"/>
    <w:rsid w:val="00D67724"/>
    <w:rPr>
      <w:rFonts w:cs="Times New Roman"/>
    </w:rPr>
  </w:style>
  <w:style w:type="character" w:customStyle="1" w:styleId="WW8Num57z0">
    <w:name w:val="WW8Num57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57z1">
    <w:name w:val="WW8Num57z1"/>
    <w:rsid w:val="00D67724"/>
    <w:rPr>
      <w:rFonts w:cs="Times New Roman"/>
    </w:rPr>
  </w:style>
  <w:style w:type="character" w:customStyle="1" w:styleId="WW8Num58z0">
    <w:name w:val="WW8Num58z0"/>
    <w:rsid w:val="00D67724"/>
    <w:rPr>
      <w:rFonts w:cs="Times New Roman"/>
    </w:rPr>
  </w:style>
  <w:style w:type="character" w:customStyle="1" w:styleId="WW8Num59z0">
    <w:name w:val="WW8Num59z0"/>
    <w:rsid w:val="00D67724"/>
    <w:rPr>
      <w:rFonts w:cs="Times New Roman"/>
    </w:rPr>
  </w:style>
  <w:style w:type="character" w:customStyle="1" w:styleId="WW8Num59z2">
    <w:name w:val="WW8Num59z2"/>
    <w:rsid w:val="00D67724"/>
    <w:rPr>
      <w:rFonts w:ascii="Times New Roman" w:eastAsia="Times New Roman" w:hAnsi="Times New Roman" w:cs="Times New Roman"/>
    </w:rPr>
  </w:style>
  <w:style w:type="character" w:customStyle="1" w:styleId="WW8Num60z0">
    <w:name w:val="WW8Num60z0"/>
    <w:rsid w:val="00D67724"/>
    <w:rPr>
      <w:rFonts w:cs="Times New Roman"/>
    </w:rPr>
  </w:style>
  <w:style w:type="character" w:customStyle="1" w:styleId="WW8Num61z0">
    <w:name w:val="WW8Num61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61z1">
    <w:name w:val="WW8Num61z1"/>
    <w:rsid w:val="00D67724"/>
    <w:rPr>
      <w:rFonts w:cs="Times New Roman"/>
    </w:rPr>
  </w:style>
  <w:style w:type="character" w:customStyle="1" w:styleId="WW8Num62z0">
    <w:name w:val="WW8Num62z0"/>
    <w:rsid w:val="00D67724"/>
    <w:rPr>
      <w:rFonts w:cs="Times New Roman"/>
      <w:b w:val="0"/>
      <w:i w:val="0"/>
      <w:sz w:val="24"/>
    </w:rPr>
  </w:style>
  <w:style w:type="character" w:customStyle="1" w:styleId="WW8Num62z1">
    <w:name w:val="WW8Num62z1"/>
    <w:rsid w:val="00D67724"/>
    <w:rPr>
      <w:rFonts w:cs="Times New Roman"/>
    </w:rPr>
  </w:style>
  <w:style w:type="character" w:customStyle="1" w:styleId="WW8Num63z0">
    <w:name w:val="WW8Num63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63z1">
    <w:name w:val="WW8Num63z1"/>
    <w:rsid w:val="00D67724"/>
    <w:rPr>
      <w:rFonts w:cs="Times New Roman"/>
    </w:rPr>
  </w:style>
  <w:style w:type="character" w:customStyle="1" w:styleId="WW8Num64z0">
    <w:name w:val="WW8Num64z0"/>
    <w:rsid w:val="00D67724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64z1">
    <w:name w:val="WW8Num64z1"/>
    <w:rsid w:val="00D67724"/>
    <w:rPr>
      <w:rFonts w:cs="Times New Roman"/>
    </w:rPr>
  </w:style>
  <w:style w:type="character" w:customStyle="1" w:styleId="WW8Num65z0">
    <w:name w:val="WW8Num65z0"/>
    <w:rsid w:val="00D67724"/>
    <w:rPr>
      <w:rFonts w:cs="Times New Roman"/>
      <w:sz w:val="24"/>
    </w:rPr>
  </w:style>
  <w:style w:type="character" w:customStyle="1" w:styleId="WW8Num65z1">
    <w:name w:val="WW8Num65z1"/>
    <w:rsid w:val="00D67724"/>
    <w:rPr>
      <w:rFonts w:cs="Times New Roman"/>
    </w:rPr>
  </w:style>
  <w:style w:type="character" w:customStyle="1" w:styleId="WW8Num66z0">
    <w:name w:val="WW8Num66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66z1">
    <w:name w:val="WW8Num66z1"/>
    <w:rsid w:val="00D67724"/>
    <w:rPr>
      <w:rFonts w:cs="Times New Roman"/>
    </w:rPr>
  </w:style>
  <w:style w:type="character" w:customStyle="1" w:styleId="WW8Num67z0">
    <w:name w:val="WW8Num67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67z1">
    <w:name w:val="WW8Num67z1"/>
    <w:rsid w:val="00D67724"/>
    <w:rPr>
      <w:rFonts w:cs="Times New Roman"/>
    </w:rPr>
  </w:style>
  <w:style w:type="character" w:customStyle="1" w:styleId="WW8Num68z0">
    <w:name w:val="WW8Num68z0"/>
    <w:rsid w:val="00D67724"/>
    <w:rPr>
      <w:rFonts w:ascii="Times New Roman" w:hAnsi="Times New Roman" w:cs="Times New Roman"/>
      <w:b w:val="0"/>
      <w:i w:val="0"/>
      <w:sz w:val="21"/>
      <w:szCs w:val="21"/>
    </w:rPr>
  </w:style>
  <w:style w:type="character" w:customStyle="1" w:styleId="WW8Num68z1">
    <w:name w:val="WW8Num68z1"/>
    <w:rsid w:val="00D67724"/>
    <w:rPr>
      <w:rFonts w:cs="Times New Roman"/>
    </w:rPr>
  </w:style>
  <w:style w:type="character" w:customStyle="1" w:styleId="WW8Num69z0">
    <w:name w:val="WW8Num69z0"/>
    <w:rsid w:val="00D67724"/>
    <w:rPr>
      <w:sz w:val="24"/>
    </w:rPr>
  </w:style>
  <w:style w:type="character" w:customStyle="1" w:styleId="WW8Num70z0">
    <w:name w:val="WW8Num70z0"/>
    <w:rsid w:val="00D67724"/>
    <w:rPr>
      <w:rFonts w:cs="Times New Roman"/>
      <w:b w:val="0"/>
      <w:i w:val="0"/>
      <w:sz w:val="21"/>
      <w:szCs w:val="21"/>
    </w:rPr>
  </w:style>
  <w:style w:type="character" w:customStyle="1" w:styleId="WW8Num70z1">
    <w:name w:val="WW8Num70z1"/>
    <w:rsid w:val="00D67724"/>
    <w:rPr>
      <w:rFonts w:cs="Times New Roman"/>
    </w:rPr>
  </w:style>
  <w:style w:type="character" w:customStyle="1" w:styleId="WW8Num71z0">
    <w:name w:val="WW8Num71z0"/>
    <w:rsid w:val="00D67724"/>
    <w:rPr>
      <w:rFonts w:cs="Times New Roman"/>
    </w:rPr>
  </w:style>
  <w:style w:type="character" w:customStyle="1" w:styleId="WW8Num73z0">
    <w:name w:val="WW8Num73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73z1">
    <w:name w:val="WW8Num73z1"/>
    <w:rsid w:val="00D67724"/>
    <w:rPr>
      <w:rFonts w:cs="Times New Roman"/>
    </w:rPr>
  </w:style>
  <w:style w:type="character" w:customStyle="1" w:styleId="WW8Num74z0">
    <w:name w:val="WW8Num74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74z1">
    <w:name w:val="WW8Num74z1"/>
    <w:rsid w:val="00D67724"/>
    <w:rPr>
      <w:rFonts w:cs="Times New Roman"/>
    </w:rPr>
  </w:style>
  <w:style w:type="character" w:customStyle="1" w:styleId="WW8Num75z0">
    <w:name w:val="WW8Num75z0"/>
    <w:rsid w:val="00D67724"/>
    <w:rPr>
      <w:sz w:val="24"/>
    </w:rPr>
  </w:style>
  <w:style w:type="character" w:customStyle="1" w:styleId="WW8Num76z0">
    <w:name w:val="WW8Num76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76z1">
    <w:name w:val="WW8Num76z1"/>
    <w:rsid w:val="00D67724"/>
    <w:rPr>
      <w:rFonts w:cs="Times New Roman"/>
    </w:rPr>
  </w:style>
  <w:style w:type="character" w:customStyle="1" w:styleId="WW8Num77z0">
    <w:name w:val="WW8Num77z0"/>
    <w:rsid w:val="00D67724"/>
    <w:rPr>
      <w:rFonts w:cs="Times New Roman"/>
    </w:rPr>
  </w:style>
  <w:style w:type="character" w:customStyle="1" w:styleId="WW8Num78z0">
    <w:name w:val="WW8Num78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78z1">
    <w:name w:val="WW8Num78z1"/>
    <w:rsid w:val="00D67724"/>
    <w:rPr>
      <w:rFonts w:cs="Times New Roman"/>
    </w:rPr>
  </w:style>
  <w:style w:type="character" w:customStyle="1" w:styleId="WW8Num79z0">
    <w:name w:val="WW8Num79z0"/>
    <w:rsid w:val="00D67724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79z1">
    <w:name w:val="WW8Num79z1"/>
    <w:rsid w:val="00D67724"/>
    <w:rPr>
      <w:rFonts w:cs="Times New Roman"/>
    </w:rPr>
  </w:style>
  <w:style w:type="character" w:customStyle="1" w:styleId="WW8Num80z0">
    <w:name w:val="WW8Num80z0"/>
    <w:rsid w:val="00D67724"/>
    <w:rPr>
      <w:rFonts w:ascii="Symbol" w:hAnsi="Symbol"/>
    </w:rPr>
  </w:style>
  <w:style w:type="character" w:customStyle="1" w:styleId="WW8Num80z1">
    <w:name w:val="WW8Num80z1"/>
    <w:rsid w:val="00D67724"/>
    <w:rPr>
      <w:rFonts w:ascii="Courier New" w:hAnsi="Courier New"/>
    </w:rPr>
  </w:style>
  <w:style w:type="character" w:customStyle="1" w:styleId="WW8Num80z2">
    <w:name w:val="WW8Num80z2"/>
    <w:rsid w:val="00D67724"/>
    <w:rPr>
      <w:rFonts w:ascii="Wingdings" w:hAnsi="Wingdings"/>
    </w:rPr>
  </w:style>
  <w:style w:type="character" w:customStyle="1" w:styleId="WW8Num81z0">
    <w:name w:val="WW8Num81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81z1">
    <w:name w:val="WW8Num81z1"/>
    <w:rsid w:val="00D67724"/>
    <w:rPr>
      <w:rFonts w:cs="Times New Roman"/>
    </w:rPr>
  </w:style>
  <w:style w:type="character" w:customStyle="1" w:styleId="WW8Num82z0">
    <w:name w:val="WW8Num82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82z1">
    <w:name w:val="WW8Num82z1"/>
    <w:rsid w:val="00D67724"/>
    <w:rPr>
      <w:rFonts w:cs="Times New Roman"/>
    </w:rPr>
  </w:style>
  <w:style w:type="character" w:customStyle="1" w:styleId="WW8Num83z0">
    <w:name w:val="WW8Num83z0"/>
    <w:rsid w:val="00D67724"/>
    <w:rPr>
      <w:rFonts w:cs="Times New Roman"/>
      <w:sz w:val="24"/>
    </w:rPr>
  </w:style>
  <w:style w:type="character" w:customStyle="1" w:styleId="WW8Num83z1">
    <w:name w:val="WW8Num83z1"/>
    <w:rsid w:val="00D67724"/>
    <w:rPr>
      <w:rFonts w:cs="Times New Roman"/>
    </w:rPr>
  </w:style>
  <w:style w:type="character" w:customStyle="1" w:styleId="WW8Num84z0">
    <w:name w:val="WW8Num84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84z1">
    <w:name w:val="WW8Num84z1"/>
    <w:rsid w:val="00D67724"/>
    <w:rPr>
      <w:rFonts w:cs="Times New Roman"/>
    </w:rPr>
  </w:style>
  <w:style w:type="character" w:customStyle="1" w:styleId="WW8Num85z0">
    <w:name w:val="WW8Num85z0"/>
    <w:rsid w:val="00D67724"/>
    <w:rPr>
      <w:rFonts w:cs="Times New Roman"/>
    </w:rPr>
  </w:style>
  <w:style w:type="character" w:customStyle="1" w:styleId="WW8Num86z0">
    <w:name w:val="WW8Num86z0"/>
    <w:rsid w:val="00D67724"/>
    <w:rPr>
      <w:rFonts w:cs="Times New Roman"/>
    </w:rPr>
  </w:style>
  <w:style w:type="character" w:customStyle="1" w:styleId="WW8Num87z0">
    <w:name w:val="WW8Num87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87z1">
    <w:name w:val="WW8Num87z1"/>
    <w:rsid w:val="00D67724"/>
    <w:rPr>
      <w:rFonts w:cs="Times New Roman"/>
    </w:rPr>
  </w:style>
  <w:style w:type="character" w:customStyle="1" w:styleId="WW8Num88z0">
    <w:name w:val="WW8Num88z0"/>
    <w:rsid w:val="00D67724"/>
    <w:rPr>
      <w:rFonts w:ascii="Symbol" w:hAnsi="Symbol"/>
    </w:rPr>
  </w:style>
  <w:style w:type="character" w:customStyle="1" w:styleId="WW8Num88z1">
    <w:name w:val="WW8Num88z1"/>
    <w:rsid w:val="00D67724"/>
    <w:rPr>
      <w:rFonts w:ascii="Courier New" w:hAnsi="Courier New"/>
    </w:rPr>
  </w:style>
  <w:style w:type="character" w:customStyle="1" w:styleId="WW8Num88z2">
    <w:name w:val="WW8Num88z2"/>
    <w:rsid w:val="00D67724"/>
    <w:rPr>
      <w:rFonts w:ascii="Wingdings" w:hAnsi="Wingdings"/>
    </w:rPr>
  </w:style>
  <w:style w:type="character" w:customStyle="1" w:styleId="WW8Num89z0">
    <w:name w:val="WW8Num89z0"/>
    <w:rsid w:val="00D67724"/>
    <w:rPr>
      <w:rFonts w:ascii="Times New Roman" w:hAnsi="Times New Roman" w:cs="Times New Roman"/>
      <w:b w:val="0"/>
      <w:i w:val="0"/>
      <w:sz w:val="21"/>
      <w:szCs w:val="21"/>
    </w:rPr>
  </w:style>
  <w:style w:type="character" w:customStyle="1" w:styleId="WW8Num89z1">
    <w:name w:val="WW8Num89z1"/>
    <w:rsid w:val="00D67724"/>
    <w:rPr>
      <w:rFonts w:cs="Times New Roman"/>
    </w:rPr>
  </w:style>
  <w:style w:type="character" w:customStyle="1" w:styleId="WW8Num90z0">
    <w:name w:val="WW8Num90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90z1">
    <w:name w:val="WW8Num90z1"/>
    <w:rsid w:val="00D67724"/>
    <w:rPr>
      <w:rFonts w:cs="Times New Roman"/>
    </w:rPr>
  </w:style>
  <w:style w:type="character" w:customStyle="1" w:styleId="WW8Num91z0">
    <w:name w:val="WW8Num91z0"/>
    <w:rsid w:val="00D67724"/>
    <w:rPr>
      <w:rFonts w:cs="Times New Roman"/>
    </w:rPr>
  </w:style>
  <w:style w:type="character" w:customStyle="1" w:styleId="WW8Num92z0">
    <w:name w:val="WW8Num92z0"/>
    <w:rsid w:val="00D67724"/>
    <w:rPr>
      <w:rFonts w:ascii="Times New Roman" w:hAnsi="Times New Roman"/>
      <w:b w:val="0"/>
      <w:i w:val="0"/>
      <w:sz w:val="24"/>
    </w:rPr>
  </w:style>
  <w:style w:type="character" w:customStyle="1" w:styleId="WW8Num93z0">
    <w:name w:val="WW8Num93z0"/>
    <w:rsid w:val="00D67724"/>
    <w:rPr>
      <w:rFonts w:cs="Times New Roman"/>
    </w:rPr>
  </w:style>
  <w:style w:type="character" w:customStyle="1" w:styleId="WW8Num93z1">
    <w:name w:val="WW8Num93z1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94z0">
    <w:name w:val="WW8Num94z0"/>
    <w:rsid w:val="00D67724"/>
    <w:rPr>
      <w:rFonts w:cs="Times New Roman"/>
    </w:rPr>
  </w:style>
  <w:style w:type="character" w:customStyle="1" w:styleId="WW8Num95z0">
    <w:name w:val="WW8Num95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95z1">
    <w:name w:val="WW8Num95z1"/>
    <w:rsid w:val="00D67724"/>
    <w:rPr>
      <w:rFonts w:cs="Times New Roman"/>
    </w:rPr>
  </w:style>
  <w:style w:type="character" w:customStyle="1" w:styleId="WW8Num96z0">
    <w:name w:val="WW8Num96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96z1">
    <w:name w:val="WW8Num96z1"/>
    <w:rsid w:val="00D67724"/>
    <w:rPr>
      <w:rFonts w:cs="Times New Roman"/>
    </w:rPr>
  </w:style>
  <w:style w:type="character" w:customStyle="1" w:styleId="WW8Num97z0">
    <w:name w:val="WW8Num97z0"/>
    <w:rsid w:val="00D67724"/>
    <w:rPr>
      <w:rFonts w:ascii="Symbol" w:hAnsi="Symbol"/>
      <w:b w:val="0"/>
      <w:i w:val="0"/>
      <w:sz w:val="24"/>
    </w:rPr>
  </w:style>
  <w:style w:type="character" w:customStyle="1" w:styleId="WW8Num97z1">
    <w:name w:val="WW8Num97z1"/>
    <w:rsid w:val="00D67724"/>
    <w:rPr>
      <w:rFonts w:ascii="Courier New" w:hAnsi="Courier New"/>
    </w:rPr>
  </w:style>
  <w:style w:type="character" w:customStyle="1" w:styleId="WW8Num97z2">
    <w:name w:val="WW8Num97z2"/>
    <w:rsid w:val="00D67724"/>
    <w:rPr>
      <w:rFonts w:ascii="Wingdings" w:hAnsi="Wingdings"/>
    </w:rPr>
  </w:style>
  <w:style w:type="character" w:customStyle="1" w:styleId="WW8Num97z3">
    <w:name w:val="WW8Num97z3"/>
    <w:rsid w:val="00D67724"/>
    <w:rPr>
      <w:rFonts w:ascii="Symbol" w:hAnsi="Symbol"/>
    </w:rPr>
  </w:style>
  <w:style w:type="character" w:customStyle="1" w:styleId="WW8Num98z0">
    <w:name w:val="WW8Num98z0"/>
    <w:rsid w:val="00D67724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98z1">
    <w:name w:val="WW8Num98z1"/>
    <w:rsid w:val="00D67724"/>
    <w:rPr>
      <w:rFonts w:cs="Times New Roman"/>
    </w:rPr>
  </w:style>
  <w:style w:type="character" w:customStyle="1" w:styleId="WW8Num99z0">
    <w:name w:val="WW8Num99z0"/>
    <w:rsid w:val="00D67724"/>
    <w:rPr>
      <w:rFonts w:cs="Times New Roman"/>
    </w:rPr>
  </w:style>
  <w:style w:type="character" w:customStyle="1" w:styleId="WW8Num100z0">
    <w:name w:val="WW8Num100z0"/>
    <w:rsid w:val="00D67724"/>
    <w:rPr>
      <w:rFonts w:ascii="Symbol" w:hAnsi="Symbol"/>
      <w:b w:val="0"/>
      <w:i w:val="0"/>
      <w:sz w:val="22"/>
    </w:rPr>
  </w:style>
  <w:style w:type="character" w:customStyle="1" w:styleId="WW8Num100z1">
    <w:name w:val="WW8Num100z1"/>
    <w:rsid w:val="00D67724"/>
    <w:rPr>
      <w:rFonts w:cs="Times New Roman"/>
    </w:rPr>
  </w:style>
  <w:style w:type="character" w:customStyle="1" w:styleId="WW8Num101z0">
    <w:name w:val="WW8Num101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01z1">
    <w:name w:val="WW8Num101z1"/>
    <w:rsid w:val="00D67724"/>
    <w:rPr>
      <w:rFonts w:cs="Times New Roman"/>
    </w:rPr>
  </w:style>
  <w:style w:type="character" w:customStyle="1" w:styleId="WW8Num102z0">
    <w:name w:val="WW8Num102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02z1">
    <w:name w:val="WW8Num102z1"/>
    <w:rsid w:val="00D67724"/>
    <w:rPr>
      <w:rFonts w:cs="Times New Roman"/>
    </w:rPr>
  </w:style>
  <w:style w:type="character" w:customStyle="1" w:styleId="WW8Num103z0">
    <w:name w:val="WW8Num103z0"/>
    <w:rsid w:val="00D67724"/>
    <w:rPr>
      <w:rFonts w:cs="Times New Roman"/>
    </w:rPr>
  </w:style>
  <w:style w:type="character" w:customStyle="1" w:styleId="WW8Num104z0">
    <w:name w:val="WW8Num104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04z1">
    <w:name w:val="WW8Num104z1"/>
    <w:rsid w:val="00D67724"/>
    <w:rPr>
      <w:rFonts w:cs="Times New Roman"/>
    </w:rPr>
  </w:style>
  <w:style w:type="character" w:customStyle="1" w:styleId="WW8Num105z0">
    <w:name w:val="WW8Num105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05z1">
    <w:name w:val="WW8Num105z1"/>
    <w:rsid w:val="00D67724"/>
    <w:rPr>
      <w:rFonts w:cs="Times New Roman"/>
    </w:rPr>
  </w:style>
  <w:style w:type="character" w:customStyle="1" w:styleId="WW8Num106z0">
    <w:name w:val="WW8Num106z0"/>
    <w:rsid w:val="00D67724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06z1">
    <w:name w:val="WW8Num106z1"/>
    <w:rsid w:val="00D67724"/>
    <w:rPr>
      <w:rFonts w:cs="Times New Roman"/>
    </w:rPr>
  </w:style>
  <w:style w:type="character" w:customStyle="1" w:styleId="WW8Num107z0">
    <w:name w:val="WW8Num107z0"/>
    <w:rsid w:val="00D67724"/>
    <w:rPr>
      <w:rFonts w:ascii="Symbol" w:hAnsi="Symbol"/>
    </w:rPr>
  </w:style>
  <w:style w:type="character" w:customStyle="1" w:styleId="WW8Num107z1">
    <w:name w:val="WW8Num107z1"/>
    <w:rsid w:val="00D67724"/>
    <w:rPr>
      <w:rFonts w:ascii="Courier New" w:hAnsi="Courier New"/>
    </w:rPr>
  </w:style>
  <w:style w:type="character" w:customStyle="1" w:styleId="WW8Num107z2">
    <w:name w:val="WW8Num107z2"/>
    <w:rsid w:val="00D67724"/>
    <w:rPr>
      <w:rFonts w:ascii="Wingdings" w:hAnsi="Wingdings"/>
    </w:rPr>
  </w:style>
  <w:style w:type="character" w:customStyle="1" w:styleId="WW8Num108z0">
    <w:name w:val="WW8Num108z0"/>
    <w:rsid w:val="00D67724"/>
    <w:rPr>
      <w:rFonts w:cs="Times New Roman"/>
      <w:b w:val="0"/>
      <w:i w:val="0"/>
      <w:sz w:val="26"/>
    </w:rPr>
  </w:style>
  <w:style w:type="character" w:customStyle="1" w:styleId="WW8Num108z1">
    <w:name w:val="WW8Num108z1"/>
    <w:rsid w:val="00D67724"/>
    <w:rPr>
      <w:rFonts w:cs="Times New Roman"/>
    </w:rPr>
  </w:style>
  <w:style w:type="character" w:customStyle="1" w:styleId="WW8Num109z0">
    <w:name w:val="WW8Num109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09z1">
    <w:name w:val="WW8Num109z1"/>
    <w:rsid w:val="00D67724"/>
    <w:rPr>
      <w:rFonts w:cs="Times New Roman"/>
    </w:rPr>
  </w:style>
  <w:style w:type="character" w:customStyle="1" w:styleId="WW8Num110z0">
    <w:name w:val="WW8Num110z0"/>
    <w:rsid w:val="00D67724"/>
    <w:rPr>
      <w:rFonts w:cs="Times New Roman"/>
    </w:rPr>
  </w:style>
  <w:style w:type="character" w:customStyle="1" w:styleId="WW8Num111z0">
    <w:name w:val="WW8Num111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11z1">
    <w:name w:val="WW8Num111z1"/>
    <w:rsid w:val="00D67724"/>
    <w:rPr>
      <w:rFonts w:cs="Times New Roman"/>
    </w:rPr>
  </w:style>
  <w:style w:type="character" w:customStyle="1" w:styleId="WW8Num112z0">
    <w:name w:val="WW8Num112z0"/>
    <w:rsid w:val="00D67724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12z1">
    <w:name w:val="WW8Num112z1"/>
    <w:rsid w:val="00D67724"/>
    <w:rPr>
      <w:rFonts w:cs="Times New Roman"/>
    </w:rPr>
  </w:style>
  <w:style w:type="character" w:customStyle="1" w:styleId="WW8Num113z0">
    <w:name w:val="WW8Num113z0"/>
    <w:rsid w:val="00D67724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13z1">
    <w:name w:val="WW8Num113z1"/>
    <w:rsid w:val="00D67724"/>
    <w:rPr>
      <w:rFonts w:cs="Times New Roman"/>
    </w:rPr>
  </w:style>
  <w:style w:type="character" w:customStyle="1" w:styleId="WW8Num114z0">
    <w:name w:val="WW8Num114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14z1">
    <w:name w:val="WW8Num114z1"/>
    <w:rsid w:val="00D67724"/>
    <w:rPr>
      <w:rFonts w:cs="Times New Roman"/>
    </w:rPr>
  </w:style>
  <w:style w:type="character" w:customStyle="1" w:styleId="WW8Num115z0">
    <w:name w:val="WW8Num115z0"/>
    <w:rsid w:val="00D67724"/>
    <w:rPr>
      <w:rFonts w:ascii="Times New Roman" w:hAnsi="Times New Roman" w:cs="Times New Roman"/>
      <w:b w:val="0"/>
      <w:i w:val="0"/>
      <w:sz w:val="21"/>
      <w:szCs w:val="21"/>
    </w:rPr>
  </w:style>
  <w:style w:type="character" w:customStyle="1" w:styleId="WW8Num115z1">
    <w:name w:val="WW8Num115z1"/>
    <w:rsid w:val="00D67724"/>
    <w:rPr>
      <w:rFonts w:cs="Times New Roman"/>
    </w:rPr>
  </w:style>
  <w:style w:type="character" w:customStyle="1" w:styleId="WW8Num116z0">
    <w:name w:val="WW8Num116z0"/>
    <w:rsid w:val="00D67724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16z1">
    <w:name w:val="WW8Num116z1"/>
    <w:rsid w:val="00D67724"/>
    <w:rPr>
      <w:rFonts w:cs="Times New Roman"/>
    </w:rPr>
  </w:style>
  <w:style w:type="character" w:customStyle="1" w:styleId="WW8Num117z0">
    <w:name w:val="WW8Num117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17z1">
    <w:name w:val="WW8Num117z1"/>
    <w:rsid w:val="00D67724"/>
    <w:rPr>
      <w:rFonts w:cs="Times New Roman"/>
    </w:rPr>
  </w:style>
  <w:style w:type="character" w:customStyle="1" w:styleId="WW8Num118z0">
    <w:name w:val="WW8Num118z0"/>
    <w:rsid w:val="00D67724"/>
    <w:rPr>
      <w:rFonts w:cs="Times New Roman"/>
    </w:rPr>
  </w:style>
  <w:style w:type="character" w:customStyle="1" w:styleId="WW8Num119z0">
    <w:name w:val="WW8Num119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19z1">
    <w:name w:val="WW8Num119z1"/>
    <w:rsid w:val="00D67724"/>
    <w:rPr>
      <w:rFonts w:cs="Times New Roman"/>
    </w:rPr>
  </w:style>
  <w:style w:type="character" w:customStyle="1" w:styleId="WW8Num120z0">
    <w:name w:val="WW8Num120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20z1">
    <w:name w:val="WW8Num120z1"/>
    <w:rsid w:val="00D67724"/>
    <w:rPr>
      <w:rFonts w:cs="Times New Roman"/>
    </w:rPr>
  </w:style>
  <w:style w:type="character" w:customStyle="1" w:styleId="WW8Num121z0">
    <w:name w:val="WW8Num121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21z1">
    <w:name w:val="WW8Num121z1"/>
    <w:rsid w:val="00D67724"/>
    <w:rPr>
      <w:rFonts w:cs="Times New Roman"/>
    </w:rPr>
  </w:style>
  <w:style w:type="character" w:customStyle="1" w:styleId="WW8Num122z0">
    <w:name w:val="WW8Num122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22z1">
    <w:name w:val="WW8Num122z1"/>
    <w:rsid w:val="00D67724"/>
    <w:rPr>
      <w:rFonts w:cs="Times New Roman"/>
    </w:rPr>
  </w:style>
  <w:style w:type="character" w:customStyle="1" w:styleId="WW8Num123z0">
    <w:name w:val="WW8Num123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23z1">
    <w:name w:val="WW8Num123z1"/>
    <w:rsid w:val="00D67724"/>
    <w:rPr>
      <w:rFonts w:cs="Times New Roman"/>
    </w:rPr>
  </w:style>
  <w:style w:type="character" w:customStyle="1" w:styleId="WW8Num124z0">
    <w:name w:val="WW8Num124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24z1">
    <w:name w:val="WW8Num124z1"/>
    <w:rsid w:val="00D67724"/>
    <w:rPr>
      <w:rFonts w:cs="Times New Roman"/>
    </w:rPr>
  </w:style>
  <w:style w:type="character" w:customStyle="1" w:styleId="WW8Num125z0">
    <w:name w:val="WW8Num125z0"/>
    <w:rsid w:val="00D67724"/>
    <w:rPr>
      <w:rFonts w:ascii="Symbol" w:hAnsi="Symbol"/>
    </w:rPr>
  </w:style>
  <w:style w:type="character" w:customStyle="1" w:styleId="WW8Num125z1">
    <w:name w:val="WW8Num125z1"/>
    <w:rsid w:val="00D67724"/>
    <w:rPr>
      <w:rFonts w:cs="Times New Roman"/>
    </w:rPr>
  </w:style>
  <w:style w:type="character" w:customStyle="1" w:styleId="WW8Num126z0">
    <w:name w:val="WW8Num126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26z1">
    <w:name w:val="WW8Num126z1"/>
    <w:rsid w:val="00D67724"/>
    <w:rPr>
      <w:rFonts w:cs="Times New Roman"/>
    </w:rPr>
  </w:style>
  <w:style w:type="character" w:customStyle="1" w:styleId="WW8Num127z0">
    <w:name w:val="WW8Num127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27z1">
    <w:name w:val="WW8Num127z1"/>
    <w:rsid w:val="00D67724"/>
    <w:rPr>
      <w:rFonts w:cs="Times New Roman"/>
    </w:rPr>
  </w:style>
  <w:style w:type="character" w:customStyle="1" w:styleId="WW8Num128z0">
    <w:name w:val="WW8Num128z0"/>
    <w:rsid w:val="00D67724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28z1">
    <w:name w:val="WW8Num128z1"/>
    <w:rsid w:val="00D67724"/>
    <w:rPr>
      <w:rFonts w:cs="Times New Roman"/>
    </w:rPr>
  </w:style>
  <w:style w:type="character" w:customStyle="1" w:styleId="WW8Num129z0">
    <w:name w:val="WW8Num129z0"/>
    <w:rsid w:val="00D67724"/>
    <w:rPr>
      <w:rFonts w:cs="Times New Roman"/>
    </w:rPr>
  </w:style>
  <w:style w:type="character" w:customStyle="1" w:styleId="WW8Num130z0">
    <w:name w:val="WW8Num130z0"/>
    <w:rsid w:val="00D67724"/>
    <w:rPr>
      <w:rFonts w:ascii="Times New Roman" w:hAnsi="Times New Roman" w:cs="Times New Roman"/>
      <w:b w:val="0"/>
      <w:i w:val="0"/>
      <w:sz w:val="21"/>
      <w:szCs w:val="21"/>
    </w:rPr>
  </w:style>
  <w:style w:type="character" w:customStyle="1" w:styleId="WW8Num130z1">
    <w:name w:val="WW8Num130z1"/>
    <w:rsid w:val="00D67724"/>
    <w:rPr>
      <w:rFonts w:cs="Times New Roman"/>
    </w:rPr>
  </w:style>
  <w:style w:type="character" w:customStyle="1" w:styleId="affa">
    <w:name w:val="Символ сноски"/>
    <w:rsid w:val="00D67724"/>
    <w:rPr>
      <w:rFonts w:cs="Times New Roman"/>
      <w:vertAlign w:val="superscript"/>
    </w:rPr>
  </w:style>
  <w:style w:type="character" w:customStyle="1" w:styleId="1b">
    <w:name w:val="Основной текст Знак1"/>
    <w:semiHidden/>
    <w:rsid w:val="00D67724"/>
    <w:rPr>
      <w:rFonts w:ascii="Times New Roman" w:eastAsia="Times New Roman" w:hAnsi="Times New Roman" w:cs="Calibri"/>
      <w:sz w:val="24"/>
      <w:lang w:eastAsia="ar-SA"/>
    </w:rPr>
  </w:style>
  <w:style w:type="character" w:customStyle="1" w:styleId="1c">
    <w:name w:val="Верхний колонтитул Знак1"/>
    <w:semiHidden/>
    <w:rsid w:val="00D67724"/>
    <w:rPr>
      <w:rFonts w:eastAsia="Times New Roman" w:cs="Calibri"/>
      <w:lang w:eastAsia="ar-SA"/>
    </w:rPr>
  </w:style>
  <w:style w:type="character" w:customStyle="1" w:styleId="2a">
    <w:name w:val="Верхний колонтитул Знак2"/>
    <w:uiPriority w:val="99"/>
    <w:semiHidden/>
    <w:rsid w:val="00D67724"/>
    <w:rPr>
      <w:rFonts w:eastAsia="Times New Roman" w:cs="Calibri"/>
      <w:sz w:val="22"/>
      <w:szCs w:val="22"/>
      <w:lang w:eastAsia="ar-SA"/>
    </w:rPr>
  </w:style>
  <w:style w:type="character" w:customStyle="1" w:styleId="1d">
    <w:name w:val="Текст выноски Знак1"/>
    <w:rsid w:val="00D67724"/>
    <w:rPr>
      <w:rFonts w:ascii="Tahoma" w:eastAsia="Times New Roman" w:hAnsi="Tahoma" w:cs="Calibri"/>
      <w:sz w:val="16"/>
      <w:szCs w:val="16"/>
      <w:lang w:eastAsia="ar-SA"/>
    </w:rPr>
  </w:style>
  <w:style w:type="character" w:customStyle="1" w:styleId="1e">
    <w:name w:val="Текст сноски Знак1"/>
    <w:semiHidden/>
    <w:rsid w:val="00D67724"/>
    <w:rPr>
      <w:rFonts w:ascii="Times New Roman" w:eastAsia="Times New Roman" w:hAnsi="Times New Roman" w:cs="Calibri"/>
      <w:lang w:eastAsia="ar-SA"/>
    </w:rPr>
  </w:style>
  <w:style w:type="character" w:customStyle="1" w:styleId="2b">
    <w:name w:val="Текст сноски Знак2"/>
    <w:uiPriority w:val="99"/>
    <w:semiHidden/>
    <w:rsid w:val="00D67724"/>
    <w:rPr>
      <w:rFonts w:eastAsia="Times New Roman" w:cs="Calibri"/>
      <w:lang w:eastAsia="ar-SA"/>
    </w:rPr>
  </w:style>
  <w:style w:type="character" w:customStyle="1" w:styleId="1f">
    <w:name w:val="Название Знак1"/>
    <w:rsid w:val="00D67724"/>
    <w:rPr>
      <w:rFonts w:ascii="Times New Roman" w:eastAsia="Times New Roman" w:hAnsi="Times New Roman" w:cs="Calibri"/>
      <w:b/>
      <w:u w:val="single"/>
      <w:lang w:eastAsia="ar-SA"/>
    </w:rPr>
  </w:style>
  <w:style w:type="character" w:customStyle="1" w:styleId="1f0">
    <w:name w:val="Подзаголовок Знак1"/>
    <w:rsid w:val="00D67724"/>
    <w:rPr>
      <w:rFonts w:ascii="Cambria" w:eastAsia="Times New Roman" w:hAnsi="Cambria" w:cs="Calibri"/>
      <w:i/>
      <w:iCs/>
      <w:color w:val="4F81BD"/>
      <w:spacing w:val="15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D67724"/>
    <w:pPr>
      <w:suppressAutoHyphens/>
      <w:ind w:firstLine="567"/>
      <w:jc w:val="both"/>
    </w:pPr>
    <w:rPr>
      <w:rFonts w:cs="Calibri"/>
      <w:sz w:val="24"/>
      <w:szCs w:val="24"/>
      <w:lang w:eastAsia="ar-SA"/>
    </w:rPr>
  </w:style>
  <w:style w:type="paragraph" w:customStyle="1" w:styleId="1f1">
    <w:name w:val="Без интервала1"/>
    <w:rsid w:val="00A84326"/>
    <w:rPr>
      <w:rFonts w:eastAsia="Times New Roman" w:cs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A84326"/>
    <w:rPr>
      <w:sz w:val="22"/>
      <w:szCs w:val="22"/>
      <w:lang w:eastAsia="en-US"/>
    </w:rPr>
  </w:style>
  <w:style w:type="paragraph" w:customStyle="1" w:styleId="xl65">
    <w:name w:val="xl65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66">
    <w:name w:val="xl66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7"/>
      <w:szCs w:val="17"/>
    </w:rPr>
  </w:style>
  <w:style w:type="paragraph" w:customStyle="1" w:styleId="xl67">
    <w:name w:val="xl67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7"/>
      <w:szCs w:val="17"/>
    </w:rPr>
  </w:style>
  <w:style w:type="paragraph" w:customStyle="1" w:styleId="xl68">
    <w:name w:val="xl68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69">
    <w:name w:val="xl69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70">
    <w:name w:val="xl70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6">
    <w:name w:val="xl76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0">
    <w:name w:val="xl80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1">
    <w:name w:val="xl81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82">
    <w:name w:val="xl82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5">
    <w:name w:val="xl85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86">
    <w:name w:val="xl86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87">
    <w:name w:val="xl87"/>
    <w:basedOn w:val="a"/>
    <w:rsid w:val="0099717D"/>
    <w:pPr>
      <w:spacing w:before="100" w:beforeAutospacing="1" w:after="100" w:afterAutospacing="1"/>
    </w:pPr>
    <w:rPr>
      <w:sz w:val="16"/>
      <w:szCs w:val="16"/>
    </w:rPr>
  </w:style>
  <w:style w:type="paragraph" w:customStyle="1" w:styleId="xl88">
    <w:name w:val="xl88"/>
    <w:basedOn w:val="a"/>
    <w:rsid w:val="0099717D"/>
    <w:pPr>
      <w:spacing w:before="100" w:beforeAutospacing="1" w:after="100" w:afterAutospacing="1"/>
      <w:jc w:val="center"/>
      <w:textAlignment w:val="center"/>
    </w:pPr>
    <w:rPr>
      <w:color w:val="0070C0"/>
      <w:sz w:val="18"/>
      <w:szCs w:val="18"/>
    </w:rPr>
  </w:style>
  <w:style w:type="paragraph" w:customStyle="1" w:styleId="xl89">
    <w:name w:val="xl89"/>
    <w:basedOn w:val="a"/>
    <w:rsid w:val="0099717D"/>
    <w:pPr>
      <w:spacing w:before="100" w:beforeAutospacing="1" w:after="100" w:afterAutospacing="1"/>
    </w:pPr>
    <w:rPr>
      <w:sz w:val="18"/>
      <w:szCs w:val="18"/>
    </w:rPr>
  </w:style>
  <w:style w:type="paragraph" w:customStyle="1" w:styleId="xl90">
    <w:name w:val="xl90"/>
    <w:basedOn w:val="a"/>
    <w:rsid w:val="0099717D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a"/>
    <w:rsid w:val="0099717D"/>
    <w:pPr>
      <w:spacing w:before="100" w:beforeAutospacing="1" w:after="100" w:afterAutospacing="1"/>
    </w:pPr>
    <w:rPr>
      <w:color w:val="0070C0"/>
      <w:sz w:val="18"/>
      <w:szCs w:val="18"/>
    </w:rPr>
  </w:style>
  <w:style w:type="paragraph" w:customStyle="1" w:styleId="xl92">
    <w:name w:val="xl92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3">
    <w:name w:val="xl93"/>
    <w:basedOn w:val="a"/>
    <w:rsid w:val="0099717D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18"/>
      <w:szCs w:val="18"/>
    </w:rPr>
  </w:style>
  <w:style w:type="paragraph" w:customStyle="1" w:styleId="xl97">
    <w:name w:val="xl97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7"/>
      <w:szCs w:val="17"/>
    </w:rPr>
  </w:style>
  <w:style w:type="paragraph" w:customStyle="1" w:styleId="xl98">
    <w:name w:val="xl98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99">
    <w:name w:val="xl99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00">
    <w:name w:val="xl100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01">
    <w:name w:val="xl101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17"/>
      <w:szCs w:val="17"/>
    </w:rPr>
  </w:style>
  <w:style w:type="paragraph" w:customStyle="1" w:styleId="xl102">
    <w:name w:val="xl102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04">
    <w:name w:val="xl104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5">
    <w:name w:val="xl105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8">
    <w:name w:val="xl108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9">
    <w:name w:val="xl109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110">
    <w:name w:val="xl110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7"/>
      <w:szCs w:val="17"/>
    </w:rPr>
  </w:style>
  <w:style w:type="paragraph" w:customStyle="1" w:styleId="xl111">
    <w:name w:val="xl111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112">
    <w:name w:val="xl112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3">
    <w:name w:val="xl113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a"/>
    <w:rsid w:val="0099717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5">
    <w:name w:val="xl115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7">
    <w:name w:val="xl117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8">
    <w:name w:val="xl118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9">
    <w:name w:val="xl119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0">
    <w:name w:val="xl120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121">
    <w:name w:val="xl121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7"/>
      <w:szCs w:val="17"/>
    </w:rPr>
  </w:style>
  <w:style w:type="paragraph" w:customStyle="1" w:styleId="xl122">
    <w:name w:val="xl122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3">
    <w:name w:val="xl123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124">
    <w:name w:val="xl124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5">
    <w:name w:val="xl125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6">
    <w:name w:val="xl126"/>
    <w:basedOn w:val="a"/>
    <w:rsid w:val="0099717D"/>
    <w:pPr>
      <w:spacing w:before="100" w:beforeAutospacing="1" w:after="100" w:afterAutospacing="1"/>
      <w:textAlignment w:val="center"/>
    </w:pPr>
    <w:rPr>
      <w:sz w:val="17"/>
      <w:szCs w:val="17"/>
    </w:rPr>
  </w:style>
  <w:style w:type="paragraph" w:customStyle="1" w:styleId="xl127">
    <w:name w:val="xl127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128">
    <w:name w:val="xl128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16"/>
      <w:szCs w:val="16"/>
    </w:rPr>
  </w:style>
  <w:style w:type="paragraph" w:customStyle="1" w:styleId="xl130">
    <w:name w:val="xl130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7"/>
      <w:szCs w:val="17"/>
    </w:rPr>
  </w:style>
  <w:style w:type="paragraph" w:customStyle="1" w:styleId="xl131">
    <w:name w:val="xl131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7"/>
      <w:szCs w:val="17"/>
    </w:rPr>
  </w:style>
  <w:style w:type="paragraph" w:customStyle="1" w:styleId="xl132">
    <w:name w:val="xl132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133">
    <w:name w:val="xl133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34">
    <w:name w:val="xl134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35">
    <w:name w:val="xl135"/>
    <w:basedOn w:val="a"/>
    <w:rsid w:val="0099717D"/>
    <w:pP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36">
    <w:name w:val="xl136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17"/>
      <w:szCs w:val="17"/>
    </w:rPr>
  </w:style>
  <w:style w:type="paragraph" w:customStyle="1" w:styleId="xl137">
    <w:name w:val="xl137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16"/>
      <w:szCs w:val="16"/>
    </w:rPr>
  </w:style>
  <w:style w:type="paragraph" w:customStyle="1" w:styleId="xl138">
    <w:name w:val="xl138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7"/>
      <w:szCs w:val="17"/>
    </w:rPr>
  </w:style>
  <w:style w:type="paragraph" w:customStyle="1" w:styleId="xl139">
    <w:name w:val="xl139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140">
    <w:name w:val="xl140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1">
    <w:name w:val="xl141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2">
    <w:name w:val="xl142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7"/>
      <w:szCs w:val="17"/>
    </w:rPr>
  </w:style>
  <w:style w:type="paragraph" w:customStyle="1" w:styleId="xl143">
    <w:name w:val="xl143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7"/>
      <w:szCs w:val="17"/>
    </w:rPr>
  </w:style>
  <w:style w:type="paragraph" w:customStyle="1" w:styleId="xl146">
    <w:name w:val="xl146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7">
    <w:name w:val="xl147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8">
    <w:name w:val="xl148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99717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99717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53">
    <w:name w:val="xl153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17"/>
      <w:szCs w:val="17"/>
    </w:rPr>
  </w:style>
  <w:style w:type="paragraph" w:customStyle="1" w:styleId="xl154">
    <w:name w:val="xl154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155">
    <w:name w:val="xl155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7"/>
      <w:szCs w:val="17"/>
    </w:rPr>
  </w:style>
  <w:style w:type="paragraph" w:customStyle="1" w:styleId="xl156">
    <w:name w:val="xl156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157">
    <w:name w:val="xl157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58">
    <w:name w:val="xl158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161">
    <w:name w:val="xl161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2">
    <w:name w:val="xl162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3">
    <w:name w:val="xl163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4">
    <w:name w:val="xl164"/>
    <w:basedOn w:val="a"/>
    <w:rsid w:val="0099717D"/>
    <w:pPr>
      <w:spacing w:before="100" w:beforeAutospacing="1" w:after="100" w:afterAutospacing="1"/>
    </w:pPr>
    <w:rPr>
      <w:b/>
      <w:bCs/>
      <w:sz w:val="17"/>
      <w:szCs w:val="17"/>
    </w:rPr>
  </w:style>
  <w:style w:type="paragraph" w:customStyle="1" w:styleId="xl165">
    <w:name w:val="xl165"/>
    <w:basedOn w:val="a"/>
    <w:rsid w:val="0099717D"/>
    <w:pPr>
      <w:spacing w:before="100" w:beforeAutospacing="1" w:after="100" w:afterAutospacing="1"/>
    </w:pPr>
    <w:rPr>
      <w:sz w:val="17"/>
      <w:szCs w:val="17"/>
    </w:rPr>
  </w:style>
  <w:style w:type="paragraph" w:customStyle="1" w:styleId="xl166">
    <w:name w:val="xl166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8">
    <w:name w:val="xl168"/>
    <w:basedOn w:val="a"/>
    <w:rsid w:val="0099717D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9">
    <w:name w:val="xl169"/>
    <w:basedOn w:val="a"/>
    <w:rsid w:val="0099717D"/>
    <w:pPr>
      <w:spacing w:before="100" w:beforeAutospacing="1" w:after="100" w:afterAutospacing="1"/>
    </w:pPr>
    <w:rPr>
      <w:sz w:val="24"/>
      <w:szCs w:val="24"/>
    </w:rPr>
  </w:style>
  <w:style w:type="paragraph" w:customStyle="1" w:styleId="xl170">
    <w:name w:val="xl170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7"/>
      <w:szCs w:val="17"/>
    </w:rPr>
  </w:style>
  <w:style w:type="paragraph" w:customStyle="1" w:styleId="xl171">
    <w:name w:val="xl171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7">
    <w:name w:val="xl177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8">
    <w:name w:val="xl178"/>
    <w:basedOn w:val="a"/>
    <w:rsid w:val="009971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9">
    <w:name w:val="xl179"/>
    <w:basedOn w:val="a"/>
    <w:rsid w:val="009971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80">
    <w:name w:val="xl180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1">
    <w:name w:val="xl181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3">
    <w:name w:val="xl183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7"/>
      <w:szCs w:val="17"/>
    </w:rPr>
  </w:style>
  <w:style w:type="paragraph" w:customStyle="1" w:styleId="xl184">
    <w:name w:val="xl184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185">
    <w:name w:val="xl185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186">
    <w:name w:val="xl186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187">
    <w:name w:val="xl187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189">
    <w:name w:val="xl189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190">
    <w:name w:val="xl190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191">
    <w:name w:val="xl191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192">
    <w:name w:val="xl192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193">
    <w:name w:val="xl193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5">
    <w:name w:val="xl195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6">
    <w:name w:val="xl196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8">
    <w:name w:val="xl198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7"/>
      <w:szCs w:val="17"/>
    </w:rPr>
  </w:style>
  <w:style w:type="paragraph" w:customStyle="1" w:styleId="xl199">
    <w:name w:val="xl199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7"/>
      <w:szCs w:val="17"/>
    </w:rPr>
  </w:style>
  <w:style w:type="paragraph" w:customStyle="1" w:styleId="xl200">
    <w:name w:val="xl200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201">
    <w:name w:val="xl201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02">
    <w:name w:val="xl202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03">
    <w:name w:val="xl203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7"/>
      <w:szCs w:val="17"/>
    </w:rPr>
  </w:style>
  <w:style w:type="paragraph" w:customStyle="1" w:styleId="xl204">
    <w:name w:val="xl204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7"/>
      <w:szCs w:val="17"/>
    </w:rPr>
  </w:style>
  <w:style w:type="paragraph" w:customStyle="1" w:styleId="xl205">
    <w:name w:val="xl205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7"/>
      <w:szCs w:val="17"/>
    </w:rPr>
  </w:style>
  <w:style w:type="paragraph" w:customStyle="1" w:styleId="xl206">
    <w:name w:val="xl206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7">
    <w:name w:val="xl207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8">
    <w:name w:val="xl208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10">
    <w:name w:val="xl210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11">
    <w:name w:val="xl211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12">
    <w:name w:val="xl212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3">
    <w:name w:val="xl213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214">
    <w:name w:val="xl214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217">
    <w:name w:val="xl217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8">
    <w:name w:val="xl218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19">
    <w:name w:val="xl219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221">
    <w:name w:val="xl221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222">
    <w:name w:val="xl222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224">
    <w:name w:val="xl224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7"/>
      <w:szCs w:val="17"/>
    </w:rPr>
  </w:style>
  <w:style w:type="paragraph" w:customStyle="1" w:styleId="font5">
    <w:name w:val="font5"/>
    <w:basedOn w:val="a"/>
    <w:rsid w:val="00B92507"/>
    <w:pPr>
      <w:spacing w:before="100" w:beforeAutospacing="1" w:after="100" w:afterAutospacing="1"/>
    </w:pPr>
    <w:rPr>
      <w:sz w:val="17"/>
      <w:szCs w:val="17"/>
    </w:rPr>
  </w:style>
  <w:style w:type="paragraph" w:customStyle="1" w:styleId="font6">
    <w:name w:val="font6"/>
    <w:basedOn w:val="a"/>
    <w:rsid w:val="00B92507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167">
    <w:name w:val="xl167"/>
    <w:basedOn w:val="a"/>
    <w:rsid w:val="003908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225">
    <w:name w:val="xl225"/>
    <w:basedOn w:val="a"/>
    <w:rsid w:val="003908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3908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3908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8">
    <w:name w:val="xl228"/>
    <w:basedOn w:val="a"/>
    <w:rsid w:val="003908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"/>
    <w:rsid w:val="003908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0">
    <w:name w:val="xl230"/>
    <w:basedOn w:val="a"/>
    <w:rsid w:val="003908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1">
    <w:name w:val="xl231"/>
    <w:basedOn w:val="a"/>
    <w:rsid w:val="00390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2">
    <w:name w:val="xl232"/>
    <w:basedOn w:val="a"/>
    <w:rsid w:val="003908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33">
    <w:name w:val="xl233"/>
    <w:basedOn w:val="a"/>
    <w:rsid w:val="00390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34">
    <w:name w:val="xl234"/>
    <w:basedOn w:val="a"/>
    <w:rsid w:val="00390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35">
    <w:name w:val="xl235"/>
    <w:basedOn w:val="a"/>
    <w:rsid w:val="003908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236">
    <w:name w:val="xl236"/>
    <w:basedOn w:val="a"/>
    <w:rsid w:val="003908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3908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3908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39">
    <w:name w:val="xl239"/>
    <w:basedOn w:val="a"/>
    <w:rsid w:val="003908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7"/>
      <w:szCs w:val="17"/>
    </w:rPr>
  </w:style>
  <w:style w:type="paragraph" w:customStyle="1" w:styleId="xl240">
    <w:name w:val="xl240"/>
    <w:basedOn w:val="a"/>
    <w:rsid w:val="003908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41">
    <w:name w:val="xl241"/>
    <w:basedOn w:val="a"/>
    <w:rsid w:val="003908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242">
    <w:name w:val="xl242"/>
    <w:basedOn w:val="a"/>
    <w:rsid w:val="00390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3">
    <w:name w:val="xl243"/>
    <w:basedOn w:val="a"/>
    <w:rsid w:val="003908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44">
    <w:name w:val="xl244"/>
    <w:basedOn w:val="a"/>
    <w:rsid w:val="003908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45">
    <w:name w:val="xl245"/>
    <w:basedOn w:val="a"/>
    <w:rsid w:val="003908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46">
    <w:name w:val="xl246"/>
    <w:basedOn w:val="a"/>
    <w:rsid w:val="003908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3908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3908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9">
    <w:name w:val="xl249"/>
    <w:basedOn w:val="a"/>
    <w:rsid w:val="003908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0">
    <w:name w:val="xl250"/>
    <w:basedOn w:val="a"/>
    <w:rsid w:val="003908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1">
    <w:name w:val="xl251"/>
    <w:basedOn w:val="a"/>
    <w:rsid w:val="003908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2">
    <w:name w:val="xl252"/>
    <w:basedOn w:val="a"/>
    <w:rsid w:val="003908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3">
    <w:name w:val="xl253"/>
    <w:basedOn w:val="a"/>
    <w:rsid w:val="003908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4">
    <w:name w:val="xl254"/>
    <w:basedOn w:val="a"/>
    <w:rsid w:val="003908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3908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3908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3908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styleId="affb">
    <w:name w:val="annotation reference"/>
    <w:basedOn w:val="a0"/>
    <w:uiPriority w:val="99"/>
    <w:semiHidden/>
    <w:unhideWhenUsed/>
    <w:rsid w:val="0068110A"/>
    <w:rPr>
      <w:sz w:val="16"/>
      <w:szCs w:val="16"/>
    </w:rPr>
  </w:style>
  <w:style w:type="paragraph" w:styleId="affc">
    <w:name w:val="annotation text"/>
    <w:basedOn w:val="a"/>
    <w:link w:val="affd"/>
    <w:uiPriority w:val="99"/>
    <w:semiHidden/>
    <w:unhideWhenUsed/>
    <w:rsid w:val="0068110A"/>
    <w:pPr>
      <w:spacing w:before="240"/>
    </w:pPr>
    <w:rPr>
      <w:bCs/>
    </w:rPr>
  </w:style>
  <w:style w:type="character" w:customStyle="1" w:styleId="affd">
    <w:name w:val="Текст примечания Знак"/>
    <w:basedOn w:val="a0"/>
    <w:link w:val="affc"/>
    <w:uiPriority w:val="99"/>
    <w:semiHidden/>
    <w:rsid w:val="0068110A"/>
    <w:rPr>
      <w:rFonts w:ascii="Times New Roman" w:eastAsia="Times New Roman" w:hAnsi="Times New Roman"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Outline List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9C36FB"/>
    <w:rPr>
      <w:rFonts w:ascii="Times New Roman" w:eastAsia="Times New Roman" w:hAnsi="Times New Roman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qFormat/>
    <w:rsid w:val="00C623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nhideWhenUsed/>
    <w:qFormat/>
    <w:rsid w:val="00E1771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6237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C6237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"/>
    <w:rsid w:val="00E1771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11">
    <w:name w:val="Обычный1"/>
    <w:rsid w:val="00E1771E"/>
    <w:rPr>
      <w:rFonts w:ascii="Times New Roman" w:eastAsia="Times New Roman" w:hAnsi="Times New Roman"/>
    </w:rPr>
  </w:style>
  <w:style w:type="paragraph" w:customStyle="1" w:styleId="a3">
    <w:name w:val="Содержимое таблицы"/>
    <w:basedOn w:val="a"/>
    <w:rsid w:val="00FC4BDA"/>
    <w:pPr>
      <w:widowControl w:val="0"/>
      <w:suppressLineNumbers/>
      <w:suppressAutoHyphens/>
      <w:autoSpaceDE w:val="0"/>
    </w:pPr>
    <w:rPr>
      <w:lang w:bidi="ru-RU"/>
    </w:rPr>
  </w:style>
  <w:style w:type="paragraph" w:styleId="a4">
    <w:name w:val="List Paragraph"/>
    <w:basedOn w:val="a"/>
    <w:link w:val="a5"/>
    <w:uiPriority w:val="99"/>
    <w:qFormat/>
    <w:rsid w:val="00C62378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"/>
    <w:rsid w:val="00C6237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WW8Num1z0">
    <w:name w:val="WW8Num1z0"/>
    <w:rsid w:val="00C62378"/>
    <w:rPr>
      <w:rFonts w:cs="Times New Roman"/>
    </w:rPr>
  </w:style>
  <w:style w:type="character" w:customStyle="1" w:styleId="WW8Num1z1">
    <w:name w:val="WW8Num1z1"/>
    <w:rsid w:val="00C62378"/>
    <w:rPr>
      <w:rFonts w:cs="Times New Roman"/>
      <w:i w:val="0"/>
    </w:rPr>
  </w:style>
  <w:style w:type="character" w:customStyle="1" w:styleId="WW8Num1z2">
    <w:name w:val="WW8Num1z2"/>
    <w:rsid w:val="00C62378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C62378"/>
  </w:style>
  <w:style w:type="character" w:customStyle="1" w:styleId="WW-Absatz-Standardschriftart">
    <w:name w:val="WW-Absatz-Standardschriftart"/>
    <w:rsid w:val="00C62378"/>
  </w:style>
  <w:style w:type="character" w:customStyle="1" w:styleId="WW-Absatz-Standardschriftart1">
    <w:name w:val="WW-Absatz-Standardschriftart1"/>
    <w:rsid w:val="00C62378"/>
  </w:style>
  <w:style w:type="character" w:customStyle="1" w:styleId="WW-Absatz-Standardschriftart11">
    <w:name w:val="WW-Absatz-Standardschriftart11"/>
    <w:rsid w:val="00C62378"/>
  </w:style>
  <w:style w:type="character" w:customStyle="1" w:styleId="WW-Absatz-Standardschriftart111">
    <w:name w:val="WW-Absatz-Standardschriftart111"/>
    <w:rsid w:val="00C62378"/>
  </w:style>
  <w:style w:type="character" w:customStyle="1" w:styleId="12">
    <w:name w:val="Основной шрифт абзаца1"/>
    <w:rsid w:val="00C62378"/>
  </w:style>
  <w:style w:type="character" w:customStyle="1" w:styleId="a6">
    <w:name w:val="Нижний колонтитул Знак"/>
    <w:rsid w:val="00C62378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7">
    <w:name w:val="Маркеры списка"/>
    <w:rsid w:val="00C62378"/>
    <w:rPr>
      <w:rFonts w:ascii="StarSymbol" w:eastAsia="StarSymbol" w:hAnsi="StarSymbol" w:cs="StarSymbol"/>
      <w:sz w:val="18"/>
      <w:szCs w:val="18"/>
    </w:rPr>
  </w:style>
  <w:style w:type="character" w:customStyle="1" w:styleId="a8">
    <w:name w:val="Символ нумерации"/>
    <w:rsid w:val="00C62378"/>
  </w:style>
  <w:style w:type="character" w:customStyle="1" w:styleId="WW8Num33z0">
    <w:name w:val="WW8Num33z0"/>
    <w:rsid w:val="00C62378"/>
    <w:rPr>
      <w:rFonts w:cs="Times New Roman"/>
    </w:rPr>
  </w:style>
  <w:style w:type="character" w:customStyle="1" w:styleId="WW8Num33z1">
    <w:name w:val="WW8Num33z1"/>
    <w:rsid w:val="00C62378"/>
    <w:rPr>
      <w:rFonts w:cs="Times New Roman"/>
      <w:i w:val="0"/>
    </w:rPr>
  </w:style>
  <w:style w:type="character" w:customStyle="1" w:styleId="WW8Num33z2">
    <w:name w:val="WW8Num33z2"/>
    <w:rsid w:val="00C62378"/>
    <w:rPr>
      <w:rFonts w:ascii="Times New Roman" w:eastAsia="Times New Roman" w:hAnsi="Times New Roman" w:cs="Times New Roman"/>
    </w:rPr>
  </w:style>
  <w:style w:type="paragraph" w:customStyle="1" w:styleId="a9">
    <w:name w:val="Заголовок"/>
    <w:basedOn w:val="a"/>
    <w:next w:val="aa"/>
    <w:rsid w:val="00C62378"/>
    <w:pPr>
      <w:keepNext/>
      <w:suppressAutoHyphens/>
      <w:spacing w:before="240" w:after="120"/>
    </w:pPr>
    <w:rPr>
      <w:rFonts w:ascii="Arial" w:eastAsia="Arial Unicode MS" w:hAnsi="Arial" w:cs="Tahoma"/>
      <w:bCs/>
      <w:sz w:val="28"/>
      <w:szCs w:val="28"/>
      <w:lang w:eastAsia="ar-SA"/>
    </w:rPr>
  </w:style>
  <w:style w:type="paragraph" w:styleId="aa">
    <w:name w:val="Body Text"/>
    <w:aliases w:val="Основной текст1,Основной текст Знак Знак,bt"/>
    <w:basedOn w:val="a"/>
    <w:link w:val="ab"/>
    <w:rsid w:val="00C62378"/>
    <w:pPr>
      <w:suppressAutoHyphens/>
      <w:spacing w:after="120"/>
    </w:pPr>
    <w:rPr>
      <w:bCs/>
      <w:sz w:val="24"/>
      <w:szCs w:val="24"/>
      <w:lang w:eastAsia="ar-SA"/>
    </w:rPr>
  </w:style>
  <w:style w:type="character" w:customStyle="1" w:styleId="ab">
    <w:name w:val="Основной текст Знак"/>
    <w:aliases w:val="Основной текст1 Знак,Основной текст Знак Знак Знак,bt Знак"/>
    <w:link w:val="aa"/>
    <w:rsid w:val="00C62378"/>
    <w:rPr>
      <w:rFonts w:ascii="Times New Roman" w:eastAsia="Times New Roman" w:hAnsi="Times New Roman" w:cs="Calibri"/>
      <w:bCs/>
      <w:sz w:val="24"/>
      <w:szCs w:val="24"/>
      <w:lang w:eastAsia="ar-SA"/>
    </w:rPr>
  </w:style>
  <w:style w:type="paragraph" w:styleId="ac">
    <w:name w:val="List"/>
    <w:basedOn w:val="aa"/>
    <w:semiHidden/>
    <w:rsid w:val="00C62378"/>
    <w:rPr>
      <w:rFonts w:ascii="Arial" w:hAnsi="Arial" w:cs="Tahoma"/>
    </w:rPr>
  </w:style>
  <w:style w:type="paragraph" w:customStyle="1" w:styleId="13">
    <w:name w:val="Название1"/>
    <w:basedOn w:val="a"/>
    <w:rsid w:val="00C62378"/>
    <w:pPr>
      <w:suppressLineNumbers/>
      <w:suppressAutoHyphens/>
      <w:spacing w:before="120" w:after="120"/>
    </w:pPr>
    <w:rPr>
      <w:rFonts w:ascii="Arial" w:hAnsi="Arial" w:cs="Tahoma"/>
      <w:bCs/>
      <w:i/>
      <w:iCs/>
      <w:szCs w:val="24"/>
      <w:lang w:eastAsia="ar-SA"/>
    </w:rPr>
  </w:style>
  <w:style w:type="paragraph" w:customStyle="1" w:styleId="14">
    <w:name w:val="Указатель1"/>
    <w:basedOn w:val="a"/>
    <w:rsid w:val="00C62378"/>
    <w:pPr>
      <w:suppressLineNumbers/>
      <w:suppressAutoHyphens/>
      <w:spacing w:before="240"/>
    </w:pPr>
    <w:rPr>
      <w:rFonts w:ascii="Arial" w:hAnsi="Arial" w:cs="Tahoma"/>
      <w:bCs/>
      <w:sz w:val="24"/>
      <w:szCs w:val="24"/>
      <w:lang w:eastAsia="ar-SA"/>
    </w:rPr>
  </w:style>
  <w:style w:type="paragraph" w:styleId="ad">
    <w:name w:val="footer"/>
    <w:basedOn w:val="a"/>
    <w:link w:val="15"/>
    <w:rsid w:val="00C62378"/>
    <w:pPr>
      <w:tabs>
        <w:tab w:val="center" w:pos="4677"/>
        <w:tab w:val="right" w:pos="9355"/>
      </w:tabs>
      <w:suppressAutoHyphens/>
    </w:pPr>
    <w:rPr>
      <w:bCs/>
      <w:sz w:val="24"/>
      <w:szCs w:val="24"/>
      <w:lang w:eastAsia="ar-SA"/>
    </w:rPr>
  </w:style>
  <w:style w:type="character" w:customStyle="1" w:styleId="15">
    <w:name w:val="Нижний колонтитул Знак1"/>
    <w:link w:val="ad"/>
    <w:semiHidden/>
    <w:rsid w:val="00C62378"/>
    <w:rPr>
      <w:rFonts w:ascii="Times New Roman" w:eastAsia="Times New Roman" w:hAnsi="Times New Roman" w:cs="Calibri"/>
      <w:bCs/>
      <w:sz w:val="24"/>
      <w:szCs w:val="24"/>
      <w:lang w:eastAsia="ar-SA"/>
    </w:rPr>
  </w:style>
  <w:style w:type="paragraph" w:customStyle="1" w:styleId="ae">
    <w:name w:val="Заголовок таблицы"/>
    <w:basedOn w:val="a3"/>
    <w:rsid w:val="00C62378"/>
    <w:pPr>
      <w:widowControl/>
      <w:autoSpaceDE/>
      <w:spacing w:before="240"/>
      <w:jc w:val="center"/>
    </w:pPr>
    <w:rPr>
      <w:rFonts w:cs="Calibri"/>
      <w:b/>
      <w:bCs/>
      <w:sz w:val="24"/>
      <w:szCs w:val="24"/>
      <w:lang w:eastAsia="ar-SA" w:bidi="ar-SA"/>
    </w:rPr>
  </w:style>
  <w:style w:type="paragraph" w:customStyle="1" w:styleId="CharChar">
    <w:name w:val="Char Char"/>
    <w:basedOn w:val="a"/>
    <w:rsid w:val="00C62378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FontStyle39">
    <w:name w:val="Font Style39"/>
    <w:uiPriority w:val="99"/>
    <w:rsid w:val="00C62378"/>
    <w:rPr>
      <w:rFonts w:ascii="Calibri" w:hAnsi="Calibri" w:cs="Calibri"/>
      <w:sz w:val="20"/>
      <w:szCs w:val="20"/>
    </w:rPr>
  </w:style>
  <w:style w:type="character" w:customStyle="1" w:styleId="FontStyle37">
    <w:name w:val="Font Style37"/>
    <w:uiPriority w:val="99"/>
    <w:rsid w:val="00C62378"/>
    <w:rPr>
      <w:rFonts w:ascii="Courier New" w:hAnsi="Courier New" w:cs="Courier New"/>
      <w:sz w:val="18"/>
      <w:szCs w:val="18"/>
    </w:rPr>
  </w:style>
  <w:style w:type="character" w:customStyle="1" w:styleId="FontStyle11">
    <w:name w:val="Font Style11"/>
    <w:uiPriority w:val="99"/>
    <w:rsid w:val="00C62378"/>
    <w:rPr>
      <w:rFonts w:ascii="Times New Roman" w:hAnsi="Times New Roman" w:cs="Times New Roman"/>
      <w:sz w:val="26"/>
      <w:szCs w:val="26"/>
    </w:rPr>
  </w:style>
  <w:style w:type="paragraph" w:styleId="af">
    <w:name w:val="No Spacing"/>
    <w:link w:val="af0"/>
    <w:uiPriority w:val="1"/>
    <w:qFormat/>
    <w:rsid w:val="00C62378"/>
    <w:rPr>
      <w:sz w:val="22"/>
      <w:szCs w:val="22"/>
      <w:lang w:eastAsia="en-US"/>
    </w:rPr>
  </w:style>
  <w:style w:type="character" w:customStyle="1" w:styleId="news-date-time">
    <w:name w:val="news-date-time"/>
    <w:rsid w:val="00C62378"/>
  </w:style>
  <w:style w:type="character" w:customStyle="1" w:styleId="apple-converted-space">
    <w:name w:val="apple-converted-space"/>
    <w:rsid w:val="00C62378"/>
  </w:style>
  <w:style w:type="character" w:styleId="af1">
    <w:name w:val="Hyperlink"/>
    <w:uiPriority w:val="99"/>
    <w:unhideWhenUsed/>
    <w:rsid w:val="00C62378"/>
    <w:rPr>
      <w:color w:val="0000FF"/>
      <w:u w:val="single"/>
    </w:rPr>
  </w:style>
  <w:style w:type="character" w:customStyle="1" w:styleId="FontStyle36">
    <w:name w:val="Font Style36"/>
    <w:uiPriority w:val="99"/>
    <w:rsid w:val="00C62378"/>
    <w:rPr>
      <w:rFonts w:ascii="Calibri" w:hAnsi="Calibri" w:cs="Calibri"/>
      <w:b/>
      <w:bCs/>
      <w:sz w:val="20"/>
      <w:szCs w:val="20"/>
    </w:rPr>
  </w:style>
  <w:style w:type="character" w:customStyle="1" w:styleId="a5">
    <w:name w:val="Абзац списка Знак"/>
    <w:link w:val="a4"/>
    <w:uiPriority w:val="99"/>
    <w:locked/>
    <w:rsid w:val="00C62378"/>
    <w:rPr>
      <w:sz w:val="22"/>
      <w:szCs w:val="22"/>
      <w:lang w:eastAsia="ar-SA"/>
    </w:rPr>
  </w:style>
  <w:style w:type="character" w:customStyle="1" w:styleId="blk">
    <w:name w:val="blk"/>
    <w:rsid w:val="00C62378"/>
  </w:style>
  <w:style w:type="character" w:customStyle="1" w:styleId="30">
    <w:name w:val="Заголовок 3 Знак"/>
    <w:link w:val="3"/>
    <w:uiPriority w:val="9"/>
    <w:rsid w:val="00C62378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C62378"/>
    <w:rPr>
      <w:rFonts w:ascii="Times New Roman" w:eastAsia="Times New Roman" w:hAnsi="Times New Roman"/>
      <w:b/>
      <w:bCs/>
      <w:sz w:val="28"/>
      <w:szCs w:val="28"/>
    </w:rPr>
  </w:style>
  <w:style w:type="character" w:styleId="af2">
    <w:name w:val="FollowedHyperlink"/>
    <w:uiPriority w:val="99"/>
    <w:semiHidden/>
    <w:unhideWhenUsed/>
    <w:rsid w:val="00C62378"/>
    <w:rPr>
      <w:color w:val="800080"/>
      <w:u w:val="single"/>
    </w:rPr>
  </w:style>
  <w:style w:type="paragraph" w:styleId="af3">
    <w:name w:val="Normal (Web)"/>
    <w:basedOn w:val="a"/>
    <w:unhideWhenUsed/>
    <w:rsid w:val="00C62378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header"/>
    <w:basedOn w:val="a"/>
    <w:link w:val="af5"/>
    <w:unhideWhenUsed/>
    <w:rsid w:val="00C62378"/>
    <w:pPr>
      <w:tabs>
        <w:tab w:val="center" w:pos="4677"/>
        <w:tab w:val="right" w:pos="9355"/>
      </w:tabs>
    </w:pPr>
    <w:rPr>
      <w:noProof/>
      <w:lang w:eastAsia="en-US"/>
    </w:rPr>
  </w:style>
  <w:style w:type="character" w:customStyle="1" w:styleId="af5">
    <w:name w:val="Верхний колонтитул Знак"/>
    <w:link w:val="af4"/>
    <w:rsid w:val="00C62378"/>
    <w:rPr>
      <w:rFonts w:ascii="Times New Roman" w:eastAsia="Times New Roman" w:hAnsi="Times New Roman"/>
      <w:noProof/>
      <w:lang w:eastAsia="en-US"/>
    </w:rPr>
  </w:style>
  <w:style w:type="paragraph" w:styleId="31">
    <w:name w:val="Body Text 3"/>
    <w:basedOn w:val="a"/>
    <w:link w:val="32"/>
    <w:semiHidden/>
    <w:unhideWhenUsed/>
    <w:rsid w:val="00C6237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semiHidden/>
    <w:rsid w:val="00C62378"/>
    <w:rPr>
      <w:rFonts w:ascii="Times New Roman" w:eastAsia="Times New Roman" w:hAnsi="Times New Roman"/>
      <w:sz w:val="16"/>
      <w:szCs w:val="16"/>
    </w:rPr>
  </w:style>
  <w:style w:type="paragraph" w:styleId="21">
    <w:name w:val="Body Text Indent 2"/>
    <w:basedOn w:val="a"/>
    <w:link w:val="22"/>
    <w:semiHidden/>
    <w:unhideWhenUsed/>
    <w:rsid w:val="00C62378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semiHidden/>
    <w:rsid w:val="00C62378"/>
    <w:rPr>
      <w:rFonts w:ascii="Times New Roman" w:eastAsia="Times New Roman" w:hAnsi="Times New Roman"/>
      <w:sz w:val="24"/>
      <w:szCs w:val="24"/>
    </w:rPr>
  </w:style>
  <w:style w:type="paragraph" w:styleId="33">
    <w:name w:val="Body Text Indent 3"/>
    <w:basedOn w:val="a"/>
    <w:link w:val="34"/>
    <w:semiHidden/>
    <w:unhideWhenUsed/>
    <w:rsid w:val="00C6237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semiHidden/>
    <w:rsid w:val="00C62378"/>
    <w:rPr>
      <w:rFonts w:ascii="Times New Roman" w:eastAsia="Times New Roman" w:hAnsi="Times New Roman"/>
      <w:sz w:val="16"/>
      <w:szCs w:val="16"/>
    </w:rPr>
  </w:style>
  <w:style w:type="paragraph" w:styleId="af6">
    <w:name w:val="Document Map"/>
    <w:basedOn w:val="a"/>
    <w:link w:val="af7"/>
    <w:semiHidden/>
    <w:unhideWhenUsed/>
    <w:rsid w:val="00C62378"/>
    <w:pPr>
      <w:shd w:val="clear" w:color="auto" w:fill="000080"/>
    </w:pPr>
    <w:rPr>
      <w:rFonts w:ascii="Tahoma" w:hAnsi="Tahoma"/>
      <w:noProof/>
      <w:lang w:eastAsia="en-US"/>
    </w:rPr>
  </w:style>
  <w:style w:type="character" w:customStyle="1" w:styleId="af7">
    <w:name w:val="Схема документа Знак"/>
    <w:link w:val="af6"/>
    <w:semiHidden/>
    <w:rsid w:val="00C62378"/>
    <w:rPr>
      <w:rFonts w:ascii="Tahoma" w:eastAsia="Times New Roman" w:hAnsi="Tahoma" w:cs="Tahoma"/>
      <w:noProof/>
      <w:shd w:val="clear" w:color="auto" w:fill="000080"/>
      <w:lang w:eastAsia="en-US"/>
    </w:rPr>
  </w:style>
  <w:style w:type="paragraph" w:styleId="af8">
    <w:name w:val="Balloon Text"/>
    <w:basedOn w:val="a"/>
    <w:link w:val="af9"/>
    <w:unhideWhenUsed/>
    <w:rsid w:val="00C62378"/>
    <w:rPr>
      <w:rFonts w:ascii="Tahoma" w:hAnsi="Tahoma"/>
      <w:noProof/>
      <w:sz w:val="16"/>
      <w:szCs w:val="16"/>
      <w:lang w:eastAsia="en-US"/>
    </w:rPr>
  </w:style>
  <w:style w:type="character" w:customStyle="1" w:styleId="af9">
    <w:name w:val="Текст выноски Знак"/>
    <w:link w:val="af8"/>
    <w:rsid w:val="00C62378"/>
    <w:rPr>
      <w:rFonts w:ascii="Tahoma" w:eastAsia="Times New Roman" w:hAnsi="Tahoma" w:cs="Tahoma"/>
      <w:noProof/>
      <w:sz w:val="16"/>
      <w:szCs w:val="16"/>
      <w:lang w:eastAsia="en-US"/>
    </w:rPr>
  </w:style>
  <w:style w:type="paragraph" w:customStyle="1" w:styleId="23">
    <w:name w:val="Обычный2"/>
    <w:rsid w:val="00C62378"/>
    <w:rPr>
      <w:rFonts w:ascii="Times New Roman" w:eastAsia="Times New Roman" w:hAnsi="Times New Roman"/>
    </w:rPr>
  </w:style>
  <w:style w:type="paragraph" w:customStyle="1" w:styleId="afa">
    <w:name w:val="Îáû÷íûé"/>
    <w:rsid w:val="00C62378"/>
    <w:rPr>
      <w:rFonts w:ascii="Times New Roman" w:eastAsia="Times New Roman" w:hAnsi="Times New Roman"/>
      <w:lang w:eastAsia="zh-CN"/>
    </w:rPr>
  </w:style>
  <w:style w:type="paragraph" w:customStyle="1" w:styleId="ConsPlusCell">
    <w:name w:val="ConsPlusCell"/>
    <w:rsid w:val="00C6237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b">
    <w:name w:val="Знак"/>
    <w:basedOn w:val="a"/>
    <w:rsid w:val="00C6237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andard">
    <w:name w:val="Standard"/>
    <w:rsid w:val="00C62378"/>
    <w:pPr>
      <w:suppressAutoHyphens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paragraph" w:customStyle="1" w:styleId="ConsPlusNormal">
    <w:name w:val="ConsPlusNormal"/>
    <w:rsid w:val="00C623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text1">
    <w:name w:val="text1"/>
    <w:rsid w:val="00C62378"/>
    <w:rPr>
      <w:rFonts w:ascii="Arial" w:hAnsi="Arial" w:cs="Arial" w:hint="default"/>
      <w:sz w:val="18"/>
      <w:szCs w:val="18"/>
    </w:rPr>
  </w:style>
  <w:style w:type="table" w:styleId="afc">
    <w:name w:val="Table Grid"/>
    <w:basedOn w:val="a1"/>
    <w:uiPriority w:val="59"/>
    <w:rsid w:val="00C6237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a2"/>
    <w:semiHidden/>
    <w:unhideWhenUsed/>
    <w:rsid w:val="00C62378"/>
    <w:pPr>
      <w:numPr>
        <w:numId w:val="19"/>
      </w:numPr>
    </w:pPr>
  </w:style>
  <w:style w:type="paragraph" w:styleId="afd">
    <w:name w:val="Body Text Indent"/>
    <w:basedOn w:val="a"/>
    <w:link w:val="afe"/>
    <w:unhideWhenUsed/>
    <w:rsid w:val="00C62378"/>
    <w:pPr>
      <w:spacing w:after="120" w:line="276" w:lineRule="auto"/>
      <w:ind w:left="283"/>
    </w:pPr>
    <w:rPr>
      <w:rFonts w:ascii="Calibri" w:hAnsi="Calibri"/>
    </w:rPr>
  </w:style>
  <w:style w:type="character" w:customStyle="1" w:styleId="afe">
    <w:name w:val="Основной текст с отступом Знак"/>
    <w:link w:val="afd"/>
    <w:rsid w:val="00C62378"/>
    <w:rPr>
      <w:rFonts w:eastAsia="Times New Roman"/>
    </w:rPr>
  </w:style>
  <w:style w:type="numbering" w:customStyle="1" w:styleId="16">
    <w:name w:val="Нет списка1"/>
    <w:next w:val="a2"/>
    <w:uiPriority w:val="99"/>
    <w:semiHidden/>
    <w:unhideWhenUsed/>
    <w:rsid w:val="00C62378"/>
  </w:style>
  <w:style w:type="table" w:customStyle="1" w:styleId="17">
    <w:name w:val="Сетка таблицы1"/>
    <w:basedOn w:val="a1"/>
    <w:next w:val="afc"/>
    <w:uiPriority w:val="59"/>
    <w:rsid w:val="00C623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TOC Heading"/>
    <w:basedOn w:val="1"/>
    <w:next w:val="a"/>
    <w:qFormat/>
    <w:rsid w:val="00C62378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8">
    <w:name w:val="toc 1"/>
    <w:basedOn w:val="a"/>
    <w:next w:val="a"/>
    <w:autoRedefine/>
    <w:uiPriority w:val="39"/>
    <w:unhideWhenUsed/>
    <w:rsid w:val="00C62378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4">
    <w:name w:val="toc 2"/>
    <w:basedOn w:val="a"/>
    <w:next w:val="a"/>
    <w:autoRedefine/>
    <w:uiPriority w:val="39"/>
    <w:unhideWhenUsed/>
    <w:rsid w:val="00C62378"/>
    <w:pPr>
      <w:tabs>
        <w:tab w:val="left" w:pos="709"/>
        <w:tab w:val="right" w:leader="dot" w:pos="9488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5">
    <w:name w:val="Сетка таблицы2"/>
    <w:basedOn w:val="a1"/>
    <w:next w:val="afc"/>
    <w:uiPriority w:val="59"/>
    <w:rsid w:val="00C623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c"/>
    <w:uiPriority w:val="59"/>
    <w:rsid w:val="00C623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C62378"/>
  </w:style>
  <w:style w:type="paragraph" w:styleId="aff0">
    <w:name w:val="footnote text"/>
    <w:basedOn w:val="a"/>
    <w:link w:val="aff1"/>
    <w:unhideWhenUsed/>
    <w:rsid w:val="00C62378"/>
  </w:style>
  <w:style w:type="character" w:customStyle="1" w:styleId="aff1">
    <w:name w:val="Текст сноски Знак"/>
    <w:link w:val="aff0"/>
    <w:rsid w:val="00C62378"/>
    <w:rPr>
      <w:rFonts w:ascii="Times New Roman" w:eastAsia="Times New Roman" w:hAnsi="Times New Roman"/>
    </w:rPr>
  </w:style>
  <w:style w:type="character" w:styleId="aff2">
    <w:name w:val="footnote reference"/>
    <w:uiPriority w:val="99"/>
    <w:semiHidden/>
    <w:unhideWhenUsed/>
    <w:rsid w:val="00C62378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fc"/>
    <w:uiPriority w:val="59"/>
    <w:rsid w:val="00C6237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C62378"/>
    <w:pPr>
      <w:suppressAutoHyphens/>
      <w:spacing w:before="0" w:after="360" w:line="360" w:lineRule="auto"/>
    </w:pPr>
    <w:rPr>
      <w:rFonts w:ascii="Times New Roman" w:hAnsi="Times New Roman"/>
      <w:b w:val="0"/>
      <w:bCs w:val="0"/>
      <w:spacing w:val="20"/>
      <w:kern w:val="28"/>
    </w:rPr>
  </w:style>
  <w:style w:type="paragraph" w:styleId="aff3">
    <w:name w:val="Title"/>
    <w:basedOn w:val="a"/>
    <w:next w:val="aff4"/>
    <w:link w:val="aff5"/>
    <w:qFormat/>
    <w:rsid w:val="00C62378"/>
    <w:pPr>
      <w:suppressAutoHyphens/>
      <w:jc w:val="center"/>
    </w:pPr>
    <w:rPr>
      <w:b/>
      <w:u w:val="single"/>
      <w:lang w:eastAsia="ar-SA"/>
    </w:rPr>
  </w:style>
  <w:style w:type="character" w:customStyle="1" w:styleId="aff5">
    <w:name w:val="Название Знак"/>
    <w:link w:val="aff3"/>
    <w:rsid w:val="00C62378"/>
    <w:rPr>
      <w:rFonts w:ascii="Times New Roman" w:eastAsia="Times New Roman" w:hAnsi="Times New Roman"/>
      <w:b/>
      <w:u w:val="single"/>
      <w:lang w:eastAsia="ar-SA"/>
    </w:rPr>
  </w:style>
  <w:style w:type="paragraph" w:styleId="aff4">
    <w:name w:val="Subtitle"/>
    <w:basedOn w:val="a"/>
    <w:next w:val="a"/>
    <w:link w:val="aff6"/>
    <w:qFormat/>
    <w:rsid w:val="00C62378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f6">
    <w:name w:val="Подзаголовок Знак"/>
    <w:link w:val="aff4"/>
    <w:rsid w:val="00C62378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table" w:customStyle="1" w:styleId="110">
    <w:name w:val="Сетка таблицы11"/>
    <w:basedOn w:val="a1"/>
    <w:next w:val="afc"/>
    <w:uiPriority w:val="59"/>
    <w:rsid w:val="00C6237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7">
    <w:name w:val="Body Text 2"/>
    <w:basedOn w:val="a"/>
    <w:link w:val="28"/>
    <w:rsid w:val="00C62378"/>
    <w:pPr>
      <w:ind w:firstLine="567"/>
      <w:jc w:val="both"/>
    </w:pPr>
    <w:rPr>
      <w:sz w:val="24"/>
      <w:szCs w:val="24"/>
    </w:rPr>
  </w:style>
  <w:style w:type="character" w:customStyle="1" w:styleId="28">
    <w:name w:val="Основной текст 2 Знак"/>
    <w:link w:val="27"/>
    <w:rsid w:val="00C62378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C6237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st">
    <w:name w:val="st"/>
    <w:rsid w:val="00C62378"/>
  </w:style>
  <w:style w:type="character" w:styleId="aff7">
    <w:name w:val="Emphasis"/>
    <w:qFormat/>
    <w:rsid w:val="00C62378"/>
    <w:rPr>
      <w:i/>
      <w:iCs/>
    </w:rPr>
  </w:style>
  <w:style w:type="table" w:customStyle="1" w:styleId="120">
    <w:name w:val="Сетка таблицы12"/>
    <w:basedOn w:val="a1"/>
    <w:next w:val="afc"/>
    <w:uiPriority w:val="59"/>
    <w:rsid w:val="00C6237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C62378"/>
  </w:style>
  <w:style w:type="table" w:customStyle="1" w:styleId="5">
    <w:name w:val="Сетка таблицы5"/>
    <w:basedOn w:val="a1"/>
    <w:next w:val="afc"/>
    <w:uiPriority w:val="59"/>
    <w:rsid w:val="00C6237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fc"/>
    <w:uiPriority w:val="59"/>
    <w:rsid w:val="00C6237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62378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aff8">
    <w:name w:val="Strong"/>
    <w:uiPriority w:val="22"/>
    <w:qFormat/>
    <w:rsid w:val="00C62378"/>
    <w:rPr>
      <w:b/>
      <w:bCs/>
    </w:rPr>
  </w:style>
  <w:style w:type="paragraph" w:customStyle="1" w:styleId="consplusnormal0">
    <w:name w:val="consplusnormal"/>
    <w:basedOn w:val="a"/>
    <w:rsid w:val="00C6237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1">
    <w:name w:val="ConsPlusNormal Знак"/>
    <w:link w:val="ConsPlusNormal2"/>
    <w:rsid w:val="00C623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2">
    <w:name w:val="ConsPlusNormal Знак Знак"/>
    <w:link w:val="ConsPlusNormal1"/>
    <w:rsid w:val="00C62378"/>
    <w:rPr>
      <w:rFonts w:ascii="Arial" w:eastAsia="Times New Roman" w:hAnsi="Arial" w:cs="Arial"/>
      <w:lang w:val="ru-RU" w:eastAsia="ru-RU" w:bidi="ar-SA"/>
    </w:rPr>
  </w:style>
  <w:style w:type="paragraph" w:customStyle="1" w:styleId="aff9">
    <w:name w:val="Знак Знак Знак Знак Знак"/>
    <w:basedOn w:val="a"/>
    <w:rsid w:val="00C62378"/>
    <w:rPr>
      <w:rFonts w:ascii="Verdana" w:hAnsi="Verdana" w:cs="Verdana"/>
      <w:lang w:val="en-US" w:eastAsia="en-US"/>
    </w:rPr>
  </w:style>
  <w:style w:type="paragraph" w:customStyle="1" w:styleId="dktexleft">
    <w:name w:val="dktexleft"/>
    <w:basedOn w:val="a"/>
    <w:uiPriority w:val="99"/>
    <w:rsid w:val="00C62378"/>
    <w:pPr>
      <w:spacing w:before="100" w:beforeAutospacing="1" w:after="100" w:afterAutospacing="1"/>
    </w:pPr>
    <w:rPr>
      <w:sz w:val="24"/>
      <w:szCs w:val="24"/>
    </w:rPr>
  </w:style>
  <w:style w:type="paragraph" w:customStyle="1" w:styleId="29">
    <w:name w:val="Абзац списка2"/>
    <w:basedOn w:val="a"/>
    <w:link w:val="ListParagraphChar"/>
    <w:rsid w:val="00C62378"/>
    <w:pPr>
      <w:spacing w:before="240"/>
      <w:ind w:left="720"/>
    </w:pPr>
    <w:rPr>
      <w:rFonts w:eastAsia="Calibri"/>
      <w:bCs/>
      <w:sz w:val="24"/>
      <w:szCs w:val="24"/>
    </w:rPr>
  </w:style>
  <w:style w:type="character" w:customStyle="1" w:styleId="ListParagraphChar">
    <w:name w:val="List Paragraph Char"/>
    <w:link w:val="29"/>
    <w:locked/>
    <w:rsid w:val="00C62378"/>
    <w:rPr>
      <w:rFonts w:ascii="Times New Roman" w:hAnsi="Times New Roman"/>
      <w:bCs/>
      <w:sz w:val="24"/>
      <w:szCs w:val="24"/>
    </w:rPr>
  </w:style>
  <w:style w:type="paragraph" w:customStyle="1" w:styleId="19">
    <w:name w:val="Знак1"/>
    <w:basedOn w:val="a"/>
    <w:rsid w:val="00C6237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a">
    <w:name w:val="Основной текст с отступом Знак1"/>
    <w:semiHidden/>
    <w:rsid w:val="00D67724"/>
    <w:rPr>
      <w:rFonts w:eastAsia="Times New Roman" w:cs="Calibri"/>
      <w:lang w:eastAsia="ar-SA"/>
    </w:rPr>
  </w:style>
  <w:style w:type="character" w:customStyle="1" w:styleId="WW8Num2z0">
    <w:name w:val="WW8Num2z0"/>
    <w:rsid w:val="00D67724"/>
    <w:rPr>
      <w:rFonts w:ascii="Times New Roman" w:hAnsi="Times New Roman" w:cs="Times New Roman"/>
      <w:b w:val="0"/>
      <w:i w:val="0"/>
      <w:sz w:val="21"/>
      <w:szCs w:val="21"/>
    </w:rPr>
  </w:style>
  <w:style w:type="character" w:customStyle="1" w:styleId="WW8Num2z1">
    <w:name w:val="WW8Num2z1"/>
    <w:rsid w:val="00D67724"/>
    <w:rPr>
      <w:rFonts w:cs="Times New Roman"/>
    </w:rPr>
  </w:style>
  <w:style w:type="character" w:customStyle="1" w:styleId="WW8Num4z0">
    <w:name w:val="WW8Num4z0"/>
    <w:rsid w:val="00D67724"/>
    <w:rPr>
      <w:rFonts w:ascii="Times New Roman" w:hAnsi="Times New Roman" w:cs="Times New Roman"/>
      <w:b w:val="0"/>
      <w:i w:val="0"/>
      <w:sz w:val="21"/>
      <w:szCs w:val="21"/>
    </w:rPr>
  </w:style>
  <w:style w:type="character" w:customStyle="1" w:styleId="WW8Num5z0">
    <w:name w:val="WW8Num5z0"/>
    <w:rsid w:val="00D67724"/>
    <w:rPr>
      <w:rFonts w:ascii="Symbol" w:hAnsi="Symbol"/>
      <w:b w:val="0"/>
      <w:i w:val="0"/>
      <w:sz w:val="21"/>
    </w:rPr>
  </w:style>
  <w:style w:type="character" w:customStyle="1" w:styleId="WW8Num3z0">
    <w:name w:val="WW8Num3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3z1">
    <w:name w:val="WW8Num3z1"/>
    <w:rsid w:val="00D67724"/>
    <w:rPr>
      <w:rFonts w:cs="Times New Roman"/>
    </w:rPr>
  </w:style>
  <w:style w:type="character" w:customStyle="1" w:styleId="WW8Num4z1">
    <w:name w:val="WW8Num4z1"/>
    <w:rsid w:val="00D67724"/>
    <w:rPr>
      <w:rFonts w:cs="Times New Roman"/>
    </w:rPr>
  </w:style>
  <w:style w:type="character" w:customStyle="1" w:styleId="WW8Num5z1">
    <w:name w:val="WW8Num5z1"/>
    <w:rsid w:val="00D67724"/>
    <w:rPr>
      <w:rFonts w:cs="Times New Roman"/>
    </w:rPr>
  </w:style>
  <w:style w:type="character" w:customStyle="1" w:styleId="WW8Num6z0">
    <w:name w:val="WW8Num6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6z1">
    <w:name w:val="WW8Num6z1"/>
    <w:rsid w:val="00D67724"/>
    <w:rPr>
      <w:rFonts w:cs="Times New Roman"/>
    </w:rPr>
  </w:style>
  <w:style w:type="character" w:customStyle="1" w:styleId="WW8Num7z0">
    <w:name w:val="WW8Num7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7z1">
    <w:name w:val="WW8Num7z1"/>
    <w:rsid w:val="00D67724"/>
    <w:rPr>
      <w:rFonts w:cs="Times New Roman"/>
    </w:rPr>
  </w:style>
  <w:style w:type="character" w:customStyle="1" w:styleId="WW8Num8z0">
    <w:name w:val="WW8Num8z0"/>
    <w:rsid w:val="00D67724"/>
    <w:rPr>
      <w:rFonts w:ascii="Symbol" w:hAnsi="Symbol"/>
    </w:rPr>
  </w:style>
  <w:style w:type="character" w:customStyle="1" w:styleId="WW8Num8z1">
    <w:name w:val="WW8Num8z1"/>
    <w:rsid w:val="00D67724"/>
    <w:rPr>
      <w:rFonts w:ascii="Courier New" w:hAnsi="Courier New"/>
    </w:rPr>
  </w:style>
  <w:style w:type="character" w:customStyle="1" w:styleId="WW8Num8z2">
    <w:name w:val="WW8Num8z2"/>
    <w:rsid w:val="00D67724"/>
    <w:rPr>
      <w:rFonts w:ascii="Wingdings" w:hAnsi="Wingdings"/>
    </w:rPr>
  </w:style>
  <w:style w:type="character" w:customStyle="1" w:styleId="WW8Num9z0">
    <w:name w:val="WW8Num9z0"/>
    <w:rsid w:val="00D67724"/>
    <w:rPr>
      <w:rFonts w:ascii="Times New Roman" w:hAnsi="Times New Roman" w:cs="Times New Roman"/>
      <w:b w:val="0"/>
      <w:i w:val="0"/>
      <w:sz w:val="21"/>
      <w:szCs w:val="21"/>
    </w:rPr>
  </w:style>
  <w:style w:type="character" w:customStyle="1" w:styleId="WW8Num9z1">
    <w:name w:val="WW8Num9z1"/>
    <w:rsid w:val="00D67724"/>
    <w:rPr>
      <w:rFonts w:cs="Times New Roman"/>
    </w:rPr>
  </w:style>
  <w:style w:type="character" w:customStyle="1" w:styleId="WW8Num10z0">
    <w:name w:val="WW8Num10z0"/>
    <w:rsid w:val="00D67724"/>
    <w:rPr>
      <w:rFonts w:cs="Times New Roman"/>
    </w:rPr>
  </w:style>
  <w:style w:type="character" w:customStyle="1" w:styleId="WW8Num11z0">
    <w:name w:val="WW8Num11z0"/>
    <w:rsid w:val="00D67724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1z1">
    <w:name w:val="WW8Num11z1"/>
    <w:rsid w:val="00D67724"/>
    <w:rPr>
      <w:rFonts w:cs="Times New Roman"/>
    </w:rPr>
  </w:style>
  <w:style w:type="character" w:customStyle="1" w:styleId="WW8Num13z0">
    <w:name w:val="WW8Num13z0"/>
    <w:rsid w:val="00D67724"/>
    <w:rPr>
      <w:rFonts w:cs="Times New Roman"/>
    </w:rPr>
  </w:style>
  <w:style w:type="character" w:customStyle="1" w:styleId="WW8Num14z0">
    <w:name w:val="WW8Num14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4z1">
    <w:name w:val="WW8Num14z1"/>
    <w:rsid w:val="00D67724"/>
    <w:rPr>
      <w:rFonts w:cs="Times New Roman"/>
    </w:rPr>
  </w:style>
  <w:style w:type="character" w:customStyle="1" w:styleId="WW8Num15z0">
    <w:name w:val="WW8Num15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5z1">
    <w:name w:val="WW8Num15z1"/>
    <w:rsid w:val="00D67724"/>
    <w:rPr>
      <w:rFonts w:cs="Times New Roman"/>
    </w:rPr>
  </w:style>
  <w:style w:type="character" w:customStyle="1" w:styleId="WW8Num16z0">
    <w:name w:val="WW8Num16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6z1">
    <w:name w:val="WW8Num16z1"/>
    <w:rsid w:val="00D67724"/>
    <w:rPr>
      <w:rFonts w:cs="Times New Roman"/>
    </w:rPr>
  </w:style>
  <w:style w:type="character" w:customStyle="1" w:styleId="WW8Num17z0">
    <w:name w:val="WW8Num17z0"/>
    <w:rsid w:val="00D67724"/>
    <w:rPr>
      <w:rFonts w:ascii="Times New Roman" w:hAnsi="Times New Roman" w:cs="Times New Roman"/>
      <w:b w:val="0"/>
      <w:i w:val="0"/>
      <w:sz w:val="21"/>
      <w:szCs w:val="21"/>
    </w:rPr>
  </w:style>
  <w:style w:type="character" w:customStyle="1" w:styleId="WW8Num17z1">
    <w:name w:val="WW8Num17z1"/>
    <w:rsid w:val="00D67724"/>
    <w:rPr>
      <w:rFonts w:cs="Times New Roman"/>
    </w:rPr>
  </w:style>
  <w:style w:type="character" w:customStyle="1" w:styleId="WW8Num18z0">
    <w:name w:val="WW8Num18z0"/>
    <w:rsid w:val="00D67724"/>
    <w:rPr>
      <w:rFonts w:cs="Times New Roman"/>
      <w:sz w:val="24"/>
    </w:rPr>
  </w:style>
  <w:style w:type="character" w:customStyle="1" w:styleId="WW8Num18z1">
    <w:name w:val="WW8Num18z1"/>
    <w:rsid w:val="00D67724"/>
    <w:rPr>
      <w:rFonts w:cs="Times New Roman"/>
    </w:rPr>
  </w:style>
  <w:style w:type="character" w:customStyle="1" w:styleId="WW8Num19z0">
    <w:name w:val="WW8Num19z0"/>
    <w:rsid w:val="00D67724"/>
    <w:rPr>
      <w:rFonts w:cs="Times New Roman"/>
    </w:rPr>
  </w:style>
  <w:style w:type="character" w:customStyle="1" w:styleId="WW8Num20z0">
    <w:name w:val="WW8Num20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20z1">
    <w:name w:val="WW8Num20z1"/>
    <w:rsid w:val="00D67724"/>
    <w:rPr>
      <w:rFonts w:cs="Times New Roman"/>
    </w:rPr>
  </w:style>
  <w:style w:type="character" w:customStyle="1" w:styleId="WW8Num21z0">
    <w:name w:val="WW8Num21z0"/>
    <w:rsid w:val="00D67724"/>
    <w:rPr>
      <w:rFonts w:ascii="Times New Roman" w:hAnsi="Times New Roman" w:cs="Times New Roman"/>
      <w:b w:val="0"/>
      <w:i w:val="0"/>
      <w:sz w:val="21"/>
      <w:szCs w:val="21"/>
    </w:rPr>
  </w:style>
  <w:style w:type="character" w:customStyle="1" w:styleId="WW8Num21z1">
    <w:name w:val="WW8Num21z1"/>
    <w:rsid w:val="00D67724"/>
    <w:rPr>
      <w:rFonts w:cs="Times New Roman"/>
    </w:rPr>
  </w:style>
  <w:style w:type="character" w:customStyle="1" w:styleId="WW8Num22z0">
    <w:name w:val="WW8Num22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22z1">
    <w:name w:val="WW8Num22z1"/>
    <w:rsid w:val="00D67724"/>
    <w:rPr>
      <w:rFonts w:cs="Times New Roman"/>
    </w:rPr>
  </w:style>
  <w:style w:type="character" w:customStyle="1" w:styleId="WW8Num23z0">
    <w:name w:val="WW8Num23z0"/>
    <w:rsid w:val="00D67724"/>
    <w:rPr>
      <w:rFonts w:cs="Times New Roman"/>
    </w:rPr>
  </w:style>
  <w:style w:type="character" w:customStyle="1" w:styleId="WW8Num24z0">
    <w:name w:val="WW8Num24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24z1">
    <w:name w:val="WW8Num24z1"/>
    <w:rsid w:val="00D67724"/>
    <w:rPr>
      <w:rFonts w:cs="Times New Roman"/>
    </w:rPr>
  </w:style>
  <w:style w:type="character" w:customStyle="1" w:styleId="WW8Num25z0">
    <w:name w:val="WW8Num25z0"/>
    <w:rsid w:val="00D67724"/>
    <w:rPr>
      <w:rFonts w:cs="Times New Roman"/>
    </w:rPr>
  </w:style>
  <w:style w:type="character" w:customStyle="1" w:styleId="WW8Num26z0">
    <w:name w:val="WW8Num26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26z1">
    <w:name w:val="WW8Num26z1"/>
    <w:rsid w:val="00D67724"/>
    <w:rPr>
      <w:rFonts w:cs="Times New Roman"/>
    </w:rPr>
  </w:style>
  <w:style w:type="character" w:customStyle="1" w:styleId="WW8Num27z0">
    <w:name w:val="WW8Num27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27z1">
    <w:name w:val="WW8Num27z1"/>
    <w:rsid w:val="00D67724"/>
    <w:rPr>
      <w:rFonts w:cs="Times New Roman"/>
    </w:rPr>
  </w:style>
  <w:style w:type="character" w:customStyle="1" w:styleId="WW8Num28z0">
    <w:name w:val="WW8Num28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28z1">
    <w:name w:val="WW8Num28z1"/>
    <w:rsid w:val="00D67724"/>
    <w:rPr>
      <w:rFonts w:cs="Times New Roman"/>
    </w:rPr>
  </w:style>
  <w:style w:type="character" w:customStyle="1" w:styleId="WW8Num29z0">
    <w:name w:val="WW8Num29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29z1">
    <w:name w:val="WW8Num29z1"/>
    <w:rsid w:val="00D67724"/>
    <w:rPr>
      <w:rFonts w:ascii="Courier New" w:hAnsi="Courier New"/>
    </w:rPr>
  </w:style>
  <w:style w:type="character" w:customStyle="1" w:styleId="WW8Num29z2">
    <w:name w:val="WW8Num29z2"/>
    <w:rsid w:val="00D67724"/>
    <w:rPr>
      <w:rFonts w:ascii="Wingdings" w:hAnsi="Wingdings"/>
    </w:rPr>
  </w:style>
  <w:style w:type="character" w:customStyle="1" w:styleId="WW8Num29z3">
    <w:name w:val="WW8Num29z3"/>
    <w:rsid w:val="00D67724"/>
    <w:rPr>
      <w:rFonts w:ascii="Symbol" w:hAnsi="Symbol"/>
    </w:rPr>
  </w:style>
  <w:style w:type="character" w:customStyle="1" w:styleId="WW8Num30z0">
    <w:name w:val="WW8Num30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30z1">
    <w:name w:val="WW8Num30z1"/>
    <w:rsid w:val="00D67724"/>
    <w:rPr>
      <w:rFonts w:cs="Times New Roman"/>
    </w:rPr>
  </w:style>
  <w:style w:type="character" w:customStyle="1" w:styleId="WW8Num31z0">
    <w:name w:val="WW8Num31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31z1">
    <w:name w:val="WW8Num31z1"/>
    <w:rsid w:val="00D67724"/>
    <w:rPr>
      <w:rFonts w:cs="Times New Roman"/>
    </w:rPr>
  </w:style>
  <w:style w:type="character" w:customStyle="1" w:styleId="WW8Num32z0">
    <w:name w:val="WW8Num32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32z1">
    <w:name w:val="WW8Num32z1"/>
    <w:rsid w:val="00D67724"/>
    <w:rPr>
      <w:rFonts w:cs="Times New Roman"/>
    </w:rPr>
  </w:style>
  <w:style w:type="character" w:customStyle="1" w:styleId="WW8Num34z0">
    <w:name w:val="WW8Num34z0"/>
    <w:rsid w:val="00D67724"/>
    <w:rPr>
      <w:rFonts w:cs="Times New Roman"/>
    </w:rPr>
  </w:style>
  <w:style w:type="character" w:customStyle="1" w:styleId="WW8Num35z0">
    <w:name w:val="WW8Num35z0"/>
    <w:rsid w:val="00D67724"/>
    <w:rPr>
      <w:rFonts w:ascii="Times New Roman" w:hAnsi="Times New Roman"/>
      <w:b w:val="0"/>
      <w:i w:val="0"/>
      <w:sz w:val="24"/>
    </w:rPr>
  </w:style>
  <w:style w:type="character" w:customStyle="1" w:styleId="WW8Num35z1">
    <w:name w:val="WW8Num35z1"/>
    <w:rsid w:val="00D67724"/>
    <w:rPr>
      <w:rFonts w:ascii="Courier New" w:hAnsi="Courier New"/>
    </w:rPr>
  </w:style>
  <w:style w:type="character" w:customStyle="1" w:styleId="WW8Num35z2">
    <w:name w:val="WW8Num35z2"/>
    <w:rsid w:val="00D67724"/>
    <w:rPr>
      <w:rFonts w:ascii="Wingdings" w:hAnsi="Wingdings"/>
    </w:rPr>
  </w:style>
  <w:style w:type="character" w:customStyle="1" w:styleId="WW8Num35z3">
    <w:name w:val="WW8Num35z3"/>
    <w:rsid w:val="00D67724"/>
    <w:rPr>
      <w:rFonts w:ascii="Symbol" w:hAnsi="Symbol"/>
    </w:rPr>
  </w:style>
  <w:style w:type="character" w:customStyle="1" w:styleId="WW8Num36z0">
    <w:name w:val="WW8Num36z0"/>
    <w:rsid w:val="00D67724"/>
    <w:rPr>
      <w:rFonts w:cs="Times New Roman"/>
      <w:b w:val="0"/>
      <w:i w:val="0"/>
      <w:sz w:val="22"/>
      <w:szCs w:val="22"/>
    </w:rPr>
  </w:style>
  <w:style w:type="character" w:customStyle="1" w:styleId="WW8Num36z1">
    <w:name w:val="WW8Num36z1"/>
    <w:rsid w:val="00D67724"/>
    <w:rPr>
      <w:rFonts w:cs="Times New Roman"/>
    </w:rPr>
  </w:style>
  <w:style w:type="character" w:customStyle="1" w:styleId="WW8Num37z0">
    <w:name w:val="WW8Num37z0"/>
    <w:rsid w:val="00D67724"/>
    <w:rPr>
      <w:b w:val="0"/>
      <w:i w:val="0"/>
      <w:sz w:val="22"/>
    </w:rPr>
  </w:style>
  <w:style w:type="character" w:customStyle="1" w:styleId="WW8Num38z0">
    <w:name w:val="WW8Num38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38z1">
    <w:name w:val="WW8Num38z1"/>
    <w:rsid w:val="00D67724"/>
    <w:rPr>
      <w:rFonts w:cs="Times New Roman"/>
    </w:rPr>
  </w:style>
  <w:style w:type="character" w:customStyle="1" w:styleId="WW8Num39z0">
    <w:name w:val="WW8Num39z0"/>
    <w:rsid w:val="00D67724"/>
    <w:rPr>
      <w:rFonts w:ascii="Symbol" w:hAnsi="Symbol"/>
      <w:sz w:val="21"/>
    </w:rPr>
  </w:style>
  <w:style w:type="character" w:customStyle="1" w:styleId="WW8Num39z1">
    <w:name w:val="WW8Num39z1"/>
    <w:rsid w:val="00D67724"/>
    <w:rPr>
      <w:rFonts w:cs="Times New Roman"/>
    </w:rPr>
  </w:style>
  <w:style w:type="character" w:customStyle="1" w:styleId="WW8Num40z0">
    <w:name w:val="WW8Num40z0"/>
    <w:rsid w:val="00D67724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40z1">
    <w:name w:val="WW8Num40z1"/>
    <w:rsid w:val="00D67724"/>
    <w:rPr>
      <w:rFonts w:cs="Times New Roman"/>
    </w:rPr>
  </w:style>
  <w:style w:type="character" w:customStyle="1" w:styleId="WW8Num41z0">
    <w:name w:val="WW8Num41z0"/>
    <w:rsid w:val="00D67724"/>
    <w:rPr>
      <w:rFonts w:ascii="Times New Roman" w:hAnsi="Times New Roman" w:cs="Times New Roman"/>
      <w:b w:val="0"/>
      <w:i w:val="0"/>
      <w:sz w:val="21"/>
      <w:szCs w:val="21"/>
    </w:rPr>
  </w:style>
  <w:style w:type="character" w:customStyle="1" w:styleId="WW8Num41z1">
    <w:name w:val="WW8Num41z1"/>
    <w:rsid w:val="00D67724"/>
    <w:rPr>
      <w:rFonts w:cs="Times New Roman"/>
    </w:rPr>
  </w:style>
  <w:style w:type="character" w:customStyle="1" w:styleId="WW8Num42z0">
    <w:name w:val="WW8Num42z0"/>
    <w:rsid w:val="00D67724"/>
    <w:rPr>
      <w:rFonts w:ascii="Symbol" w:hAnsi="Symbol"/>
    </w:rPr>
  </w:style>
  <w:style w:type="character" w:customStyle="1" w:styleId="WW8Num42z1">
    <w:name w:val="WW8Num42z1"/>
    <w:rsid w:val="00D67724"/>
    <w:rPr>
      <w:rFonts w:ascii="Courier New" w:hAnsi="Courier New"/>
    </w:rPr>
  </w:style>
  <w:style w:type="character" w:customStyle="1" w:styleId="WW8Num42z2">
    <w:name w:val="WW8Num42z2"/>
    <w:rsid w:val="00D67724"/>
    <w:rPr>
      <w:rFonts w:ascii="Wingdings" w:hAnsi="Wingdings"/>
    </w:rPr>
  </w:style>
  <w:style w:type="character" w:customStyle="1" w:styleId="WW8Num43z0">
    <w:name w:val="WW8Num43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43z1">
    <w:name w:val="WW8Num43z1"/>
    <w:rsid w:val="00D67724"/>
    <w:rPr>
      <w:rFonts w:ascii="Courier New" w:hAnsi="Courier New"/>
    </w:rPr>
  </w:style>
  <w:style w:type="character" w:customStyle="1" w:styleId="WW8Num43z2">
    <w:name w:val="WW8Num43z2"/>
    <w:rsid w:val="00D67724"/>
    <w:rPr>
      <w:rFonts w:ascii="Wingdings" w:hAnsi="Wingdings"/>
    </w:rPr>
  </w:style>
  <w:style w:type="character" w:customStyle="1" w:styleId="WW8Num43z3">
    <w:name w:val="WW8Num43z3"/>
    <w:rsid w:val="00D67724"/>
    <w:rPr>
      <w:rFonts w:ascii="Symbol" w:hAnsi="Symbol"/>
    </w:rPr>
  </w:style>
  <w:style w:type="character" w:customStyle="1" w:styleId="WW8Num44z0">
    <w:name w:val="WW8Num44z0"/>
    <w:rsid w:val="00D67724"/>
    <w:rPr>
      <w:rFonts w:ascii="Symbol" w:hAnsi="Symbol"/>
    </w:rPr>
  </w:style>
  <w:style w:type="character" w:customStyle="1" w:styleId="WW8Num44z1">
    <w:name w:val="WW8Num44z1"/>
    <w:rsid w:val="00D67724"/>
    <w:rPr>
      <w:rFonts w:ascii="Courier New" w:hAnsi="Courier New"/>
    </w:rPr>
  </w:style>
  <w:style w:type="character" w:customStyle="1" w:styleId="WW8Num44z2">
    <w:name w:val="WW8Num44z2"/>
    <w:rsid w:val="00D67724"/>
    <w:rPr>
      <w:rFonts w:ascii="Wingdings" w:hAnsi="Wingdings"/>
    </w:rPr>
  </w:style>
  <w:style w:type="character" w:customStyle="1" w:styleId="WW8Num45z0">
    <w:name w:val="WW8Num45z0"/>
    <w:rsid w:val="00D67724"/>
    <w:rPr>
      <w:rFonts w:cs="Times New Roman"/>
      <w:b w:val="0"/>
      <w:i w:val="0"/>
      <w:sz w:val="21"/>
      <w:szCs w:val="21"/>
    </w:rPr>
  </w:style>
  <w:style w:type="character" w:customStyle="1" w:styleId="WW8Num45z1">
    <w:name w:val="WW8Num45z1"/>
    <w:rsid w:val="00D67724"/>
    <w:rPr>
      <w:rFonts w:cs="Times New Roman"/>
    </w:rPr>
  </w:style>
  <w:style w:type="character" w:customStyle="1" w:styleId="WW8Num46z0">
    <w:name w:val="WW8Num46z0"/>
    <w:rsid w:val="00D67724"/>
    <w:rPr>
      <w:rFonts w:ascii="Times New Roman" w:hAnsi="Times New Roman" w:cs="Times New Roman"/>
      <w:b w:val="0"/>
      <w:i w:val="0"/>
      <w:sz w:val="20"/>
    </w:rPr>
  </w:style>
  <w:style w:type="character" w:customStyle="1" w:styleId="WW8Num46z1">
    <w:name w:val="WW8Num46z1"/>
    <w:rsid w:val="00D67724"/>
    <w:rPr>
      <w:rFonts w:cs="Times New Roman"/>
    </w:rPr>
  </w:style>
  <w:style w:type="character" w:customStyle="1" w:styleId="WW8Num47z0">
    <w:name w:val="WW8Num47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47z1">
    <w:name w:val="WW8Num47z1"/>
    <w:rsid w:val="00D67724"/>
    <w:rPr>
      <w:rFonts w:cs="Times New Roman"/>
    </w:rPr>
  </w:style>
  <w:style w:type="character" w:customStyle="1" w:styleId="WW8Num48z0">
    <w:name w:val="WW8Num48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48z1">
    <w:name w:val="WW8Num48z1"/>
    <w:rsid w:val="00D67724"/>
    <w:rPr>
      <w:rFonts w:cs="Times New Roman"/>
    </w:rPr>
  </w:style>
  <w:style w:type="character" w:customStyle="1" w:styleId="WW8Num49z0">
    <w:name w:val="WW8Num49z0"/>
    <w:rsid w:val="00D67724"/>
    <w:rPr>
      <w:rFonts w:cs="Times New Roman"/>
      <w:b w:val="0"/>
      <w:i w:val="0"/>
      <w:sz w:val="21"/>
      <w:szCs w:val="21"/>
    </w:rPr>
  </w:style>
  <w:style w:type="character" w:customStyle="1" w:styleId="WW8Num49z1">
    <w:name w:val="WW8Num49z1"/>
    <w:rsid w:val="00D67724"/>
    <w:rPr>
      <w:rFonts w:cs="Times New Roman"/>
    </w:rPr>
  </w:style>
  <w:style w:type="character" w:customStyle="1" w:styleId="WW8Num50z0">
    <w:name w:val="WW8Num50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50z1">
    <w:name w:val="WW8Num50z1"/>
    <w:rsid w:val="00D67724"/>
    <w:rPr>
      <w:rFonts w:cs="Times New Roman"/>
    </w:rPr>
  </w:style>
  <w:style w:type="character" w:customStyle="1" w:styleId="WW8Num51z0">
    <w:name w:val="WW8Num51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51z1">
    <w:name w:val="WW8Num51z1"/>
    <w:rsid w:val="00D67724"/>
    <w:rPr>
      <w:rFonts w:cs="Times New Roman"/>
    </w:rPr>
  </w:style>
  <w:style w:type="character" w:customStyle="1" w:styleId="WW8Num52z0">
    <w:name w:val="WW8Num52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52z1">
    <w:name w:val="WW8Num52z1"/>
    <w:rsid w:val="00D67724"/>
    <w:rPr>
      <w:rFonts w:cs="Times New Roman"/>
    </w:rPr>
  </w:style>
  <w:style w:type="character" w:customStyle="1" w:styleId="WW8Num53z0">
    <w:name w:val="WW8Num53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53z1">
    <w:name w:val="WW8Num53z1"/>
    <w:rsid w:val="00D67724"/>
    <w:rPr>
      <w:rFonts w:cs="Times New Roman"/>
    </w:rPr>
  </w:style>
  <w:style w:type="character" w:customStyle="1" w:styleId="WW8Num54z0">
    <w:name w:val="WW8Num54z0"/>
    <w:rsid w:val="00D67724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54z1">
    <w:name w:val="WW8Num54z1"/>
    <w:rsid w:val="00D67724"/>
    <w:rPr>
      <w:rFonts w:cs="Times New Roman"/>
    </w:rPr>
  </w:style>
  <w:style w:type="character" w:customStyle="1" w:styleId="WW8Num55z0">
    <w:name w:val="WW8Num55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55z1">
    <w:name w:val="WW8Num55z1"/>
    <w:rsid w:val="00D67724"/>
    <w:rPr>
      <w:rFonts w:cs="Times New Roman"/>
    </w:rPr>
  </w:style>
  <w:style w:type="character" w:customStyle="1" w:styleId="WW8Num56z0">
    <w:name w:val="WW8Num56z0"/>
    <w:rsid w:val="00D67724"/>
    <w:rPr>
      <w:rFonts w:cs="Times New Roman"/>
    </w:rPr>
  </w:style>
  <w:style w:type="character" w:customStyle="1" w:styleId="WW8Num57z0">
    <w:name w:val="WW8Num57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57z1">
    <w:name w:val="WW8Num57z1"/>
    <w:rsid w:val="00D67724"/>
    <w:rPr>
      <w:rFonts w:cs="Times New Roman"/>
    </w:rPr>
  </w:style>
  <w:style w:type="character" w:customStyle="1" w:styleId="WW8Num58z0">
    <w:name w:val="WW8Num58z0"/>
    <w:rsid w:val="00D67724"/>
    <w:rPr>
      <w:rFonts w:cs="Times New Roman"/>
    </w:rPr>
  </w:style>
  <w:style w:type="character" w:customStyle="1" w:styleId="WW8Num59z0">
    <w:name w:val="WW8Num59z0"/>
    <w:rsid w:val="00D67724"/>
    <w:rPr>
      <w:rFonts w:cs="Times New Roman"/>
    </w:rPr>
  </w:style>
  <w:style w:type="character" w:customStyle="1" w:styleId="WW8Num59z2">
    <w:name w:val="WW8Num59z2"/>
    <w:rsid w:val="00D67724"/>
    <w:rPr>
      <w:rFonts w:ascii="Times New Roman" w:eastAsia="Times New Roman" w:hAnsi="Times New Roman" w:cs="Times New Roman"/>
    </w:rPr>
  </w:style>
  <w:style w:type="character" w:customStyle="1" w:styleId="WW8Num60z0">
    <w:name w:val="WW8Num60z0"/>
    <w:rsid w:val="00D67724"/>
    <w:rPr>
      <w:rFonts w:cs="Times New Roman"/>
    </w:rPr>
  </w:style>
  <w:style w:type="character" w:customStyle="1" w:styleId="WW8Num61z0">
    <w:name w:val="WW8Num61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61z1">
    <w:name w:val="WW8Num61z1"/>
    <w:rsid w:val="00D67724"/>
    <w:rPr>
      <w:rFonts w:cs="Times New Roman"/>
    </w:rPr>
  </w:style>
  <w:style w:type="character" w:customStyle="1" w:styleId="WW8Num62z0">
    <w:name w:val="WW8Num62z0"/>
    <w:rsid w:val="00D67724"/>
    <w:rPr>
      <w:rFonts w:cs="Times New Roman"/>
      <w:b w:val="0"/>
      <w:i w:val="0"/>
      <w:sz w:val="24"/>
    </w:rPr>
  </w:style>
  <w:style w:type="character" w:customStyle="1" w:styleId="WW8Num62z1">
    <w:name w:val="WW8Num62z1"/>
    <w:rsid w:val="00D67724"/>
    <w:rPr>
      <w:rFonts w:cs="Times New Roman"/>
    </w:rPr>
  </w:style>
  <w:style w:type="character" w:customStyle="1" w:styleId="WW8Num63z0">
    <w:name w:val="WW8Num63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63z1">
    <w:name w:val="WW8Num63z1"/>
    <w:rsid w:val="00D67724"/>
    <w:rPr>
      <w:rFonts w:cs="Times New Roman"/>
    </w:rPr>
  </w:style>
  <w:style w:type="character" w:customStyle="1" w:styleId="WW8Num64z0">
    <w:name w:val="WW8Num64z0"/>
    <w:rsid w:val="00D67724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64z1">
    <w:name w:val="WW8Num64z1"/>
    <w:rsid w:val="00D67724"/>
    <w:rPr>
      <w:rFonts w:cs="Times New Roman"/>
    </w:rPr>
  </w:style>
  <w:style w:type="character" w:customStyle="1" w:styleId="WW8Num65z0">
    <w:name w:val="WW8Num65z0"/>
    <w:rsid w:val="00D67724"/>
    <w:rPr>
      <w:rFonts w:cs="Times New Roman"/>
      <w:sz w:val="24"/>
    </w:rPr>
  </w:style>
  <w:style w:type="character" w:customStyle="1" w:styleId="WW8Num65z1">
    <w:name w:val="WW8Num65z1"/>
    <w:rsid w:val="00D67724"/>
    <w:rPr>
      <w:rFonts w:cs="Times New Roman"/>
    </w:rPr>
  </w:style>
  <w:style w:type="character" w:customStyle="1" w:styleId="WW8Num66z0">
    <w:name w:val="WW8Num66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66z1">
    <w:name w:val="WW8Num66z1"/>
    <w:rsid w:val="00D67724"/>
    <w:rPr>
      <w:rFonts w:cs="Times New Roman"/>
    </w:rPr>
  </w:style>
  <w:style w:type="character" w:customStyle="1" w:styleId="WW8Num67z0">
    <w:name w:val="WW8Num67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67z1">
    <w:name w:val="WW8Num67z1"/>
    <w:rsid w:val="00D67724"/>
    <w:rPr>
      <w:rFonts w:cs="Times New Roman"/>
    </w:rPr>
  </w:style>
  <w:style w:type="character" w:customStyle="1" w:styleId="WW8Num68z0">
    <w:name w:val="WW8Num68z0"/>
    <w:rsid w:val="00D67724"/>
    <w:rPr>
      <w:rFonts w:ascii="Times New Roman" w:hAnsi="Times New Roman" w:cs="Times New Roman"/>
      <w:b w:val="0"/>
      <w:i w:val="0"/>
      <w:sz w:val="21"/>
      <w:szCs w:val="21"/>
    </w:rPr>
  </w:style>
  <w:style w:type="character" w:customStyle="1" w:styleId="WW8Num68z1">
    <w:name w:val="WW8Num68z1"/>
    <w:rsid w:val="00D67724"/>
    <w:rPr>
      <w:rFonts w:cs="Times New Roman"/>
    </w:rPr>
  </w:style>
  <w:style w:type="character" w:customStyle="1" w:styleId="WW8Num69z0">
    <w:name w:val="WW8Num69z0"/>
    <w:rsid w:val="00D67724"/>
    <w:rPr>
      <w:sz w:val="24"/>
    </w:rPr>
  </w:style>
  <w:style w:type="character" w:customStyle="1" w:styleId="WW8Num70z0">
    <w:name w:val="WW8Num70z0"/>
    <w:rsid w:val="00D67724"/>
    <w:rPr>
      <w:rFonts w:cs="Times New Roman"/>
      <w:b w:val="0"/>
      <w:i w:val="0"/>
      <w:sz w:val="21"/>
      <w:szCs w:val="21"/>
    </w:rPr>
  </w:style>
  <w:style w:type="character" w:customStyle="1" w:styleId="WW8Num70z1">
    <w:name w:val="WW8Num70z1"/>
    <w:rsid w:val="00D67724"/>
    <w:rPr>
      <w:rFonts w:cs="Times New Roman"/>
    </w:rPr>
  </w:style>
  <w:style w:type="character" w:customStyle="1" w:styleId="WW8Num71z0">
    <w:name w:val="WW8Num71z0"/>
    <w:rsid w:val="00D67724"/>
    <w:rPr>
      <w:rFonts w:cs="Times New Roman"/>
    </w:rPr>
  </w:style>
  <w:style w:type="character" w:customStyle="1" w:styleId="WW8Num73z0">
    <w:name w:val="WW8Num73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73z1">
    <w:name w:val="WW8Num73z1"/>
    <w:rsid w:val="00D67724"/>
    <w:rPr>
      <w:rFonts w:cs="Times New Roman"/>
    </w:rPr>
  </w:style>
  <w:style w:type="character" w:customStyle="1" w:styleId="WW8Num74z0">
    <w:name w:val="WW8Num74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74z1">
    <w:name w:val="WW8Num74z1"/>
    <w:rsid w:val="00D67724"/>
    <w:rPr>
      <w:rFonts w:cs="Times New Roman"/>
    </w:rPr>
  </w:style>
  <w:style w:type="character" w:customStyle="1" w:styleId="WW8Num75z0">
    <w:name w:val="WW8Num75z0"/>
    <w:rsid w:val="00D67724"/>
    <w:rPr>
      <w:sz w:val="24"/>
    </w:rPr>
  </w:style>
  <w:style w:type="character" w:customStyle="1" w:styleId="WW8Num76z0">
    <w:name w:val="WW8Num76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76z1">
    <w:name w:val="WW8Num76z1"/>
    <w:rsid w:val="00D67724"/>
    <w:rPr>
      <w:rFonts w:cs="Times New Roman"/>
    </w:rPr>
  </w:style>
  <w:style w:type="character" w:customStyle="1" w:styleId="WW8Num77z0">
    <w:name w:val="WW8Num77z0"/>
    <w:rsid w:val="00D67724"/>
    <w:rPr>
      <w:rFonts w:cs="Times New Roman"/>
    </w:rPr>
  </w:style>
  <w:style w:type="character" w:customStyle="1" w:styleId="WW8Num78z0">
    <w:name w:val="WW8Num78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78z1">
    <w:name w:val="WW8Num78z1"/>
    <w:rsid w:val="00D67724"/>
    <w:rPr>
      <w:rFonts w:cs="Times New Roman"/>
    </w:rPr>
  </w:style>
  <w:style w:type="character" w:customStyle="1" w:styleId="WW8Num79z0">
    <w:name w:val="WW8Num79z0"/>
    <w:rsid w:val="00D67724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79z1">
    <w:name w:val="WW8Num79z1"/>
    <w:rsid w:val="00D67724"/>
    <w:rPr>
      <w:rFonts w:cs="Times New Roman"/>
    </w:rPr>
  </w:style>
  <w:style w:type="character" w:customStyle="1" w:styleId="WW8Num80z0">
    <w:name w:val="WW8Num80z0"/>
    <w:rsid w:val="00D67724"/>
    <w:rPr>
      <w:rFonts w:ascii="Symbol" w:hAnsi="Symbol"/>
    </w:rPr>
  </w:style>
  <w:style w:type="character" w:customStyle="1" w:styleId="WW8Num80z1">
    <w:name w:val="WW8Num80z1"/>
    <w:rsid w:val="00D67724"/>
    <w:rPr>
      <w:rFonts w:ascii="Courier New" w:hAnsi="Courier New"/>
    </w:rPr>
  </w:style>
  <w:style w:type="character" w:customStyle="1" w:styleId="WW8Num80z2">
    <w:name w:val="WW8Num80z2"/>
    <w:rsid w:val="00D67724"/>
    <w:rPr>
      <w:rFonts w:ascii="Wingdings" w:hAnsi="Wingdings"/>
    </w:rPr>
  </w:style>
  <w:style w:type="character" w:customStyle="1" w:styleId="WW8Num81z0">
    <w:name w:val="WW8Num81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81z1">
    <w:name w:val="WW8Num81z1"/>
    <w:rsid w:val="00D67724"/>
    <w:rPr>
      <w:rFonts w:cs="Times New Roman"/>
    </w:rPr>
  </w:style>
  <w:style w:type="character" w:customStyle="1" w:styleId="WW8Num82z0">
    <w:name w:val="WW8Num82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82z1">
    <w:name w:val="WW8Num82z1"/>
    <w:rsid w:val="00D67724"/>
    <w:rPr>
      <w:rFonts w:cs="Times New Roman"/>
    </w:rPr>
  </w:style>
  <w:style w:type="character" w:customStyle="1" w:styleId="WW8Num83z0">
    <w:name w:val="WW8Num83z0"/>
    <w:rsid w:val="00D67724"/>
    <w:rPr>
      <w:rFonts w:cs="Times New Roman"/>
      <w:sz w:val="24"/>
    </w:rPr>
  </w:style>
  <w:style w:type="character" w:customStyle="1" w:styleId="WW8Num83z1">
    <w:name w:val="WW8Num83z1"/>
    <w:rsid w:val="00D67724"/>
    <w:rPr>
      <w:rFonts w:cs="Times New Roman"/>
    </w:rPr>
  </w:style>
  <w:style w:type="character" w:customStyle="1" w:styleId="WW8Num84z0">
    <w:name w:val="WW8Num84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84z1">
    <w:name w:val="WW8Num84z1"/>
    <w:rsid w:val="00D67724"/>
    <w:rPr>
      <w:rFonts w:cs="Times New Roman"/>
    </w:rPr>
  </w:style>
  <w:style w:type="character" w:customStyle="1" w:styleId="WW8Num85z0">
    <w:name w:val="WW8Num85z0"/>
    <w:rsid w:val="00D67724"/>
    <w:rPr>
      <w:rFonts w:cs="Times New Roman"/>
    </w:rPr>
  </w:style>
  <w:style w:type="character" w:customStyle="1" w:styleId="WW8Num86z0">
    <w:name w:val="WW8Num86z0"/>
    <w:rsid w:val="00D67724"/>
    <w:rPr>
      <w:rFonts w:cs="Times New Roman"/>
    </w:rPr>
  </w:style>
  <w:style w:type="character" w:customStyle="1" w:styleId="WW8Num87z0">
    <w:name w:val="WW8Num87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87z1">
    <w:name w:val="WW8Num87z1"/>
    <w:rsid w:val="00D67724"/>
    <w:rPr>
      <w:rFonts w:cs="Times New Roman"/>
    </w:rPr>
  </w:style>
  <w:style w:type="character" w:customStyle="1" w:styleId="WW8Num88z0">
    <w:name w:val="WW8Num88z0"/>
    <w:rsid w:val="00D67724"/>
    <w:rPr>
      <w:rFonts w:ascii="Symbol" w:hAnsi="Symbol"/>
    </w:rPr>
  </w:style>
  <w:style w:type="character" w:customStyle="1" w:styleId="WW8Num88z1">
    <w:name w:val="WW8Num88z1"/>
    <w:rsid w:val="00D67724"/>
    <w:rPr>
      <w:rFonts w:ascii="Courier New" w:hAnsi="Courier New"/>
    </w:rPr>
  </w:style>
  <w:style w:type="character" w:customStyle="1" w:styleId="WW8Num88z2">
    <w:name w:val="WW8Num88z2"/>
    <w:rsid w:val="00D67724"/>
    <w:rPr>
      <w:rFonts w:ascii="Wingdings" w:hAnsi="Wingdings"/>
    </w:rPr>
  </w:style>
  <w:style w:type="character" w:customStyle="1" w:styleId="WW8Num89z0">
    <w:name w:val="WW8Num89z0"/>
    <w:rsid w:val="00D67724"/>
    <w:rPr>
      <w:rFonts w:ascii="Times New Roman" w:hAnsi="Times New Roman" w:cs="Times New Roman"/>
      <w:b w:val="0"/>
      <w:i w:val="0"/>
      <w:sz w:val="21"/>
      <w:szCs w:val="21"/>
    </w:rPr>
  </w:style>
  <w:style w:type="character" w:customStyle="1" w:styleId="WW8Num89z1">
    <w:name w:val="WW8Num89z1"/>
    <w:rsid w:val="00D67724"/>
    <w:rPr>
      <w:rFonts w:cs="Times New Roman"/>
    </w:rPr>
  </w:style>
  <w:style w:type="character" w:customStyle="1" w:styleId="WW8Num90z0">
    <w:name w:val="WW8Num90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90z1">
    <w:name w:val="WW8Num90z1"/>
    <w:rsid w:val="00D67724"/>
    <w:rPr>
      <w:rFonts w:cs="Times New Roman"/>
    </w:rPr>
  </w:style>
  <w:style w:type="character" w:customStyle="1" w:styleId="WW8Num91z0">
    <w:name w:val="WW8Num91z0"/>
    <w:rsid w:val="00D67724"/>
    <w:rPr>
      <w:rFonts w:cs="Times New Roman"/>
    </w:rPr>
  </w:style>
  <w:style w:type="character" w:customStyle="1" w:styleId="WW8Num92z0">
    <w:name w:val="WW8Num92z0"/>
    <w:rsid w:val="00D67724"/>
    <w:rPr>
      <w:rFonts w:ascii="Times New Roman" w:hAnsi="Times New Roman"/>
      <w:b w:val="0"/>
      <w:i w:val="0"/>
      <w:sz w:val="24"/>
    </w:rPr>
  </w:style>
  <w:style w:type="character" w:customStyle="1" w:styleId="WW8Num93z0">
    <w:name w:val="WW8Num93z0"/>
    <w:rsid w:val="00D67724"/>
    <w:rPr>
      <w:rFonts w:cs="Times New Roman"/>
    </w:rPr>
  </w:style>
  <w:style w:type="character" w:customStyle="1" w:styleId="WW8Num93z1">
    <w:name w:val="WW8Num93z1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94z0">
    <w:name w:val="WW8Num94z0"/>
    <w:rsid w:val="00D67724"/>
    <w:rPr>
      <w:rFonts w:cs="Times New Roman"/>
    </w:rPr>
  </w:style>
  <w:style w:type="character" w:customStyle="1" w:styleId="WW8Num95z0">
    <w:name w:val="WW8Num95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95z1">
    <w:name w:val="WW8Num95z1"/>
    <w:rsid w:val="00D67724"/>
    <w:rPr>
      <w:rFonts w:cs="Times New Roman"/>
    </w:rPr>
  </w:style>
  <w:style w:type="character" w:customStyle="1" w:styleId="WW8Num96z0">
    <w:name w:val="WW8Num96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96z1">
    <w:name w:val="WW8Num96z1"/>
    <w:rsid w:val="00D67724"/>
    <w:rPr>
      <w:rFonts w:cs="Times New Roman"/>
    </w:rPr>
  </w:style>
  <w:style w:type="character" w:customStyle="1" w:styleId="WW8Num97z0">
    <w:name w:val="WW8Num97z0"/>
    <w:rsid w:val="00D67724"/>
    <w:rPr>
      <w:rFonts w:ascii="Symbol" w:hAnsi="Symbol"/>
      <w:b w:val="0"/>
      <w:i w:val="0"/>
      <w:sz w:val="24"/>
    </w:rPr>
  </w:style>
  <w:style w:type="character" w:customStyle="1" w:styleId="WW8Num97z1">
    <w:name w:val="WW8Num97z1"/>
    <w:rsid w:val="00D67724"/>
    <w:rPr>
      <w:rFonts w:ascii="Courier New" w:hAnsi="Courier New"/>
    </w:rPr>
  </w:style>
  <w:style w:type="character" w:customStyle="1" w:styleId="WW8Num97z2">
    <w:name w:val="WW8Num97z2"/>
    <w:rsid w:val="00D67724"/>
    <w:rPr>
      <w:rFonts w:ascii="Wingdings" w:hAnsi="Wingdings"/>
    </w:rPr>
  </w:style>
  <w:style w:type="character" w:customStyle="1" w:styleId="WW8Num97z3">
    <w:name w:val="WW8Num97z3"/>
    <w:rsid w:val="00D67724"/>
    <w:rPr>
      <w:rFonts w:ascii="Symbol" w:hAnsi="Symbol"/>
    </w:rPr>
  </w:style>
  <w:style w:type="character" w:customStyle="1" w:styleId="WW8Num98z0">
    <w:name w:val="WW8Num98z0"/>
    <w:rsid w:val="00D67724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98z1">
    <w:name w:val="WW8Num98z1"/>
    <w:rsid w:val="00D67724"/>
    <w:rPr>
      <w:rFonts w:cs="Times New Roman"/>
    </w:rPr>
  </w:style>
  <w:style w:type="character" w:customStyle="1" w:styleId="WW8Num99z0">
    <w:name w:val="WW8Num99z0"/>
    <w:rsid w:val="00D67724"/>
    <w:rPr>
      <w:rFonts w:cs="Times New Roman"/>
    </w:rPr>
  </w:style>
  <w:style w:type="character" w:customStyle="1" w:styleId="WW8Num100z0">
    <w:name w:val="WW8Num100z0"/>
    <w:rsid w:val="00D67724"/>
    <w:rPr>
      <w:rFonts w:ascii="Symbol" w:hAnsi="Symbol"/>
      <w:b w:val="0"/>
      <w:i w:val="0"/>
      <w:sz w:val="22"/>
    </w:rPr>
  </w:style>
  <w:style w:type="character" w:customStyle="1" w:styleId="WW8Num100z1">
    <w:name w:val="WW8Num100z1"/>
    <w:rsid w:val="00D67724"/>
    <w:rPr>
      <w:rFonts w:cs="Times New Roman"/>
    </w:rPr>
  </w:style>
  <w:style w:type="character" w:customStyle="1" w:styleId="WW8Num101z0">
    <w:name w:val="WW8Num101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01z1">
    <w:name w:val="WW8Num101z1"/>
    <w:rsid w:val="00D67724"/>
    <w:rPr>
      <w:rFonts w:cs="Times New Roman"/>
    </w:rPr>
  </w:style>
  <w:style w:type="character" w:customStyle="1" w:styleId="WW8Num102z0">
    <w:name w:val="WW8Num102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02z1">
    <w:name w:val="WW8Num102z1"/>
    <w:rsid w:val="00D67724"/>
    <w:rPr>
      <w:rFonts w:cs="Times New Roman"/>
    </w:rPr>
  </w:style>
  <w:style w:type="character" w:customStyle="1" w:styleId="WW8Num103z0">
    <w:name w:val="WW8Num103z0"/>
    <w:rsid w:val="00D67724"/>
    <w:rPr>
      <w:rFonts w:cs="Times New Roman"/>
    </w:rPr>
  </w:style>
  <w:style w:type="character" w:customStyle="1" w:styleId="WW8Num104z0">
    <w:name w:val="WW8Num104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04z1">
    <w:name w:val="WW8Num104z1"/>
    <w:rsid w:val="00D67724"/>
    <w:rPr>
      <w:rFonts w:cs="Times New Roman"/>
    </w:rPr>
  </w:style>
  <w:style w:type="character" w:customStyle="1" w:styleId="WW8Num105z0">
    <w:name w:val="WW8Num105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05z1">
    <w:name w:val="WW8Num105z1"/>
    <w:rsid w:val="00D67724"/>
    <w:rPr>
      <w:rFonts w:cs="Times New Roman"/>
    </w:rPr>
  </w:style>
  <w:style w:type="character" w:customStyle="1" w:styleId="WW8Num106z0">
    <w:name w:val="WW8Num106z0"/>
    <w:rsid w:val="00D67724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06z1">
    <w:name w:val="WW8Num106z1"/>
    <w:rsid w:val="00D67724"/>
    <w:rPr>
      <w:rFonts w:cs="Times New Roman"/>
    </w:rPr>
  </w:style>
  <w:style w:type="character" w:customStyle="1" w:styleId="WW8Num107z0">
    <w:name w:val="WW8Num107z0"/>
    <w:rsid w:val="00D67724"/>
    <w:rPr>
      <w:rFonts w:ascii="Symbol" w:hAnsi="Symbol"/>
    </w:rPr>
  </w:style>
  <w:style w:type="character" w:customStyle="1" w:styleId="WW8Num107z1">
    <w:name w:val="WW8Num107z1"/>
    <w:rsid w:val="00D67724"/>
    <w:rPr>
      <w:rFonts w:ascii="Courier New" w:hAnsi="Courier New"/>
    </w:rPr>
  </w:style>
  <w:style w:type="character" w:customStyle="1" w:styleId="WW8Num107z2">
    <w:name w:val="WW8Num107z2"/>
    <w:rsid w:val="00D67724"/>
    <w:rPr>
      <w:rFonts w:ascii="Wingdings" w:hAnsi="Wingdings"/>
    </w:rPr>
  </w:style>
  <w:style w:type="character" w:customStyle="1" w:styleId="WW8Num108z0">
    <w:name w:val="WW8Num108z0"/>
    <w:rsid w:val="00D67724"/>
    <w:rPr>
      <w:rFonts w:cs="Times New Roman"/>
      <w:b w:val="0"/>
      <w:i w:val="0"/>
      <w:sz w:val="26"/>
    </w:rPr>
  </w:style>
  <w:style w:type="character" w:customStyle="1" w:styleId="WW8Num108z1">
    <w:name w:val="WW8Num108z1"/>
    <w:rsid w:val="00D67724"/>
    <w:rPr>
      <w:rFonts w:cs="Times New Roman"/>
    </w:rPr>
  </w:style>
  <w:style w:type="character" w:customStyle="1" w:styleId="WW8Num109z0">
    <w:name w:val="WW8Num109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09z1">
    <w:name w:val="WW8Num109z1"/>
    <w:rsid w:val="00D67724"/>
    <w:rPr>
      <w:rFonts w:cs="Times New Roman"/>
    </w:rPr>
  </w:style>
  <w:style w:type="character" w:customStyle="1" w:styleId="WW8Num110z0">
    <w:name w:val="WW8Num110z0"/>
    <w:rsid w:val="00D67724"/>
    <w:rPr>
      <w:rFonts w:cs="Times New Roman"/>
    </w:rPr>
  </w:style>
  <w:style w:type="character" w:customStyle="1" w:styleId="WW8Num111z0">
    <w:name w:val="WW8Num111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11z1">
    <w:name w:val="WW8Num111z1"/>
    <w:rsid w:val="00D67724"/>
    <w:rPr>
      <w:rFonts w:cs="Times New Roman"/>
    </w:rPr>
  </w:style>
  <w:style w:type="character" w:customStyle="1" w:styleId="WW8Num112z0">
    <w:name w:val="WW8Num112z0"/>
    <w:rsid w:val="00D67724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12z1">
    <w:name w:val="WW8Num112z1"/>
    <w:rsid w:val="00D67724"/>
    <w:rPr>
      <w:rFonts w:cs="Times New Roman"/>
    </w:rPr>
  </w:style>
  <w:style w:type="character" w:customStyle="1" w:styleId="WW8Num113z0">
    <w:name w:val="WW8Num113z0"/>
    <w:rsid w:val="00D67724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13z1">
    <w:name w:val="WW8Num113z1"/>
    <w:rsid w:val="00D67724"/>
    <w:rPr>
      <w:rFonts w:cs="Times New Roman"/>
    </w:rPr>
  </w:style>
  <w:style w:type="character" w:customStyle="1" w:styleId="WW8Num114z0">
    <w:name w:val="WW8Num114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14z1">
    <w:name w:val="WW8Num114z1"/>
    <w:rsid w:val="00D67724"/>
    <w:rPr>
      <w:rFonts w:cs="Times New Roman"/>
    </w:rPr>
  </w:style>
  <w:style w:type="character" w:customStyle="1" w:styleId="WW8Num115z0">
    <w:name w:val="WW8Num115z0"/>
    <w:rsid w:val="00D67724"/>
    <w:rPr>
      <w:rFonts w:ascii="Times New Roman" w:hAnsi="Times New Roman" w:cs="Times New Roman"/>
      <w:b w:val="0"/>
      <w:i w:val="0"/>
      <w:sz w:val="21"/>
      <w:szCs w:val="21"/>
    </w:rPr>
  </w:style>
  <w:style w:type="character" w:customStyle="1" w:styleId="WW8Num115z1">
    <w:name w:val="WW8Num115z1"/>
    <w:rsid w:val="00D67724"/>
    <w:rPr>
      <w:rFonts w:cs="Times New Roman"/>
    </w:rPr>
  </w:style>
  <w:style w:type="character" w:customStyle="1" w:styleId="WW8Num116z0">
    <w:name w:val="WW8Num116z0"/>
    <w:rsid w:val="00D67724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16z1">
    <w:name w:val="WW8Num116z1"/>
    <w:rsid w:val="00D67724"/>
    <w:rPr>
      <w:rFonts w:cs="Times New Roman"/>
    </w:rPr>
  </w:style>
  <w:style w:type="character" w:customStyle="1" w:styleId="WW8Num117z0">
    <w:name w:val="WW8Num117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17z1">
    <w:name w:val="WW8Num117z1"/>
    <w:rsid w:val="00D67724"/>
    <w:rPr>
      <w:rFonts w:cs="Times New Roman"/>
    </w:rPr>
  </w:style>
  <w:style w:type="character" w:customStyle="1" w:styleId="WW8Num118z0">
    <w:name w:val="WW8Num118z0"/>
    <w:rsid w:val="00D67724"/>
    <w:rPr>
      <w:rFonts w:cs="Times New Roman"/>
    </w:rPr>
  </w:style>
  <w:style w:type="character" w:customStyle="1" w:styleId="WW8Num119z0">
    <w:name w:val="WW8Num119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19z1">
    <w:name w:val="WW8Num119z1"/>
    <w:rsid w:val="00D67724"/>
    <w:rPr>
      <w:rFonts w:cs="Times New Roman"/>
    </w:rPr>
  </w:style>
  <w:style w:type="character" w:customStyle="1" w:styleId="WW8Num120z0">
    <w:name w:val="WW8Num120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20z1">
    <w:name w:val="WW8Num120z1"/>
    <w:rsid w:val="00D67724"/>
    <w:rPr>
      <w:rFonts w:cs="Times New Roman"/>
    </w:rPr>
  </w:style>
  <w:style w:type="character" w:customStyle="1" w:styleId="WW8Num121z0">
    <w:name w:val="WW8Num121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21z1">
    <w:name w:val="WW8Num121z1"/>
    <w:rsid w:val="00D67724"/>
    <w:rPr>
      <w:rFonts w:cs="Times New Roman"/>
    </w:rPr>
  </w:style>
  <w:style w:type="character" w:customStyle="1" w:styleId="WW8Num122z0">
    <w:name w:val="WW8Num122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22z1">
    <w:name w:val="WW8Num122z1"/>
    <w:rsid w:val="00D67724"/>
    <w:rPr>
      <w:rFonts w:cs="Times New Roman"/>
    </w:rPr>
  </w:style>
  <w:style w:type="character" w:customStyle="1" w:styleId="WW8Num123z0">
    <w:name w:val="WW8Num123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23z1">
    <w:name w:val="WW8Num123z1"/>
    <w:rsid w:val="00D67724"/>
    <w:rPr>
      <w:rFonts w:cs="Times New Roman"/>
    </w:rPr>
  </w:style>
  <w:style w:type="character" w:customStyle="1" w:styleId="WW8Num124z0">
    <w:name w:val="WW8Num124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24z1">
    <w:name w:val="WW8Num124z1"/>
    <w:rsid w:val="00D67724"/>
    <w:rPr>
      <w:rFonts w:cs="Times New Roman"/>
    </w:rPr>
  </w:style>
  <w:style w:type="character" w:customStyle="1" w:styleId="WW8Num125z0">
    <w:name w:val="WW8Num125z0"/>
    <w:rsid w:val="00D67724"/>
    <w:rPr>
      <w:rFonts w:ascii="Symbol" w:hAnsi="Symbol"/>
    </w:rPr>
  </w:style>
  <w:style w:type="character" w:customStyle="1" w:styleId="WW8Num125z1">
    <w:name w:val="WW8Num125z1"/>
    <w:rsid w:val="00D67724"/>
    <w:rPr>
      <w:rFonts w:cs="Times New Roman"/>
    </w:rPr>
  </w:style>
  <w:style w:type="character" w:customStyle="1" w:styleId="WW8Num126z0">
    <w:name w:val="WW8Num126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26z1">
    <w:name w:val="WW8Num126z1"/>
    <w:rsid w:val="00D67724"/>
    <w:rPr>
      <w:rFonts w:cs="Times New Roman"/>
    </w:rPr>
  </w:style>
  <w:style w:type="character" w:customStyle="1" w:styleId="WW8Num127z0">
    <w:name w:val="WW8Num127z0"/>
    <w:rsid w:val="00D67724"/>
    <w:rPr>
      <w:rFonts w:ascii="Times New Roman" w:hAnsi="Times New Roman" w:cs="Times New Roman"/>
      <w:b w:val="0"/>
      <w:i w:val="0"/>
      <w:sz w:val="24"/>
    </w:rPr>
  </w:style>
  <w:style w:type="character" w:customStyle="1" w:styleId="WW8Num127z1">
    <w:name w:val="WW8Num127z1"/>
    <w:rsid w:val="00D67724"/>
    <w:rPr>
      <w:rFonts w:cs="Times New Roman"/>
    </w:rPr>
  </w:style>
  <w:style w:type="character" w:customStyle="1" w:styleId="WW8Num128z0">
    <w:name w:val="WW8Num128z0"/>
    <w:rsid w:val="00D67724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28z1">
    <w:name w:val="WW8Num128z1"/>
    <w:rsid w:val="00D67724"/>
    <w:rPr>
      <w:rFonts w:cs="Times New Roman"/>
    </w:rPr>
  </w:style>
  <w:style w:type="character" w:customStyle="1" w:styleId="WW8Num129z0">
    <w:name w:val="WW8Num129z0"/>
    <w:rsid w:val="00D67724"/>
    <w:rPr>
      <w:rFonts w:cs="Times New Roman"/>
    </w:rPr>
  </w:style>
  <w:style w:type="character" w:customStyle="1" w:styleId="WW8Num130z0">
    <w:name w:val="WW8Num130z0"/>
    <w:rsid w:val="00D67724"/>
    <w:rPr>
      <w:rFonts w:ascii="Times New Roman" w:hAnsi="Times New Roman" w:cs="Times New Roman"/>
      <w:b w:val="0"/>
      <w:i w:val="0"/>
      <w:sz w:val="21"/>
      <w:szCs w:val="21"/>
    </w:rPr>
  </w:style>
  <w:style w:type="character" w:customStyle="1" w:styleId="WW8Num130z1">
    <w:name w:val="WW8Num130z1"/>
    <w:rsid w:val="00D67724"/>
    <w:rPr>
      <w:rFonts w:cs="Times New Roman"/>
    </w:rPr>
  </w:style>
  <w:style w:type="character" w:customStyle="1" w:styleId="affa">
    <w:name w:val="Символ сноски"/>
    <w:rsid w:val="00D67724"/>
    <w:rPr>
      <w:rFonts w:cs="Times New Roman"/>
      <w:vertAlign w:val="superscript"/>
    </w:rPr>
  </w:style>
  <w:style w:type="character" w:customStyle="1" w:styleId="1b">
    <w:name w:val="Основной текст Знак1"/>
    <w:semiHidden/>
    <w:rsid w:val="00D67724"/>
    <w:rPr>
      <w:rFonts w:ascii="Times New Roman" w:eastAsia="Times New Roman" w:hAnsi="Times New Roman" w:cs="Calibri"/>
      <w:sz w:val="24"/>
      <w:lang w:eastAsia="ar-SA"/>
    </w:rPr>
  </w:style>
  <w:style w:type="character" w:customStyle="1" w:styleId="1c">
    <w:name w:val="Верхний колонтитул Знак1"/>
    <w:semiHidden/>
    <w:rsid w:val="00D67724"/>
    <w:rPr>
      <w:rFonts w:eastAsia="Times New Roman" w:cs="Calibri"/>
      <w:lang w:eastAsia="ar-SA"/>
    </w:rPr>
  </w:style>
  <w:style w:type="character" w:customStyle="1" w:styleId="2a">
    <w:name w:val="Верхний колонтитул Знак2"/>
    <w:uiPriority w:val="99"/>
    <w:semiHidden/>
    <w:rsid w:val="00D67724"/>
    <w:rPr>
      <w:rFonts w:eastAsia="Times New Roman" w:cs="Calibri"/>
      <w:sz w:val="22"/>
      <w:szCs w:val="22"/>
      <w:lang w:eastAsia="ar-SA"/>
    </w:rPr>
  </w:style>
  <w:style w:type="character" w:customStyle="1" w:styleId="1d">
    <w:name w:val="Текст выноски Знак1"/>
    <w:rsid w:val="00D67724"/>
    <w:rPr>
      <w:rFonts w:ascii="Tahoma" w:eastAsia="Times New Roman" w:hAnsi="Tahoma" w:cs="Calibri"/>
      <w:sz w:val="16"/>
      <w:szCs w:val="16"/>
      <w:lang w:eastAsia="ar-SA"/>
    </w:rPr>
  </w:style>
  <w:style w:type="character" w:customStyle="1" w:styleId="1e">
    <w:name w:val="Текст сноски Знак1"/>
    <w:semiHidden/>
    <w:rsid w:val="00D67724"/>
    <w:rPr>
      <w:rFonts w:ascii="Times New Roman" w:eastAsia="Times New Roman" w:hAnsi="Times New Roman" w:cs="Calibri"/>
      <w:lang w:eastAsia="ar-SA"/>
    </w:rPr>
  </w:style>
  <w:style w:type="character" w:customStyle="1" w:styleId="2b">
    <w:name w:val="Текст сноски Знак2"/>
    <w:uiPriority w:val="99"/>
    <w:semiHidden/>
    <w:rsid w:val="00D67724"/>
    <w:rPr>
      <w:rFonts w:eastAsia="Times New Roman" w:cs="Calibri"/>
      <w:lang w:eastAsia="ar-SA"/>
    </w:rPr>
  </w:style>
  <w:style w:type="character" w:customStyle="1" w:styleId="1f">
    <w:name w:val="Название Знак1"/>
    <w:rsid w:val="00D67724"/>
    <w:rPr>
      <w:rFonts w:ascii="Times New Roman" w:eastAsia="Times New Roman" w:hAnsi="Times New Roman" w:cs="Calibri"/>
      <w:b/>
      <w:u w:val="single"/>
      <w:lang w:eastAsia="ar-SA"/>
    </w:rPr>
  </w:style>
  <w:style w:type="character" w:customStyle="1" w:styleId="1f0">
    <w:name w:val="Подзаголовок Знак1"/>
    <w:rsid w:val="00D67724"/>
    <w:rPr>
      <w:rFonts w:ascii="Cambria" w:eastAsia="Times New Roman" w:hAnsi="Cambria" w:cs="Calibri"/>
      <w:i/>
      <w:iCs/>
      <w:color w:val="4F81BD"/>
      <w:spacing w:val="15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D67724"/>
    <w:pPr>
      <w:suppressAutoHyphens/>
      <w:ind w:firstLine="567"/>
      <w:jc w:val="both"/>
    </w:pPr>
    <w:rPr>
      <w:rFonts w:cs="Calibri"/>
      <w:sz w:val="24"/>
      <w:szCs w:val="24"/>
      <w:lang w:eastAsia="ar-SA"/>
    </w:rPr>
  </w:style>
  <w:style w:type="paragraph" w:customStyle="1" w:styleId="1f1">
    <w:name w:val="Без интервала1"/>
    <w:rsid w:val="00A84326"/>
    <w:rPr>
      <w:rFonts w:eastAsia="Times New Roman" w:cs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A84326"/>
    <w:rPr>
      <w:sz w:val="22"/>
      <w:szCs w:val="22"/>
      <w:lang w:eastAsia="en-US"/>
    </w:rPr>
  </w:style>
  <w:style w:type="paragraph" w:customStyle="1" w:styleId="xl65">
    <w:name w:val="xl65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66">
    <w:name w:val="xl66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7"/>
      <w:szCs w:val="17"/>
    </w:rPr>
  </w:style>
  <w:style w:type="paragraph" w:customStyle="1" w:styleId="xl67">
    <w:name w:val="xl67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7"/>
      <w:szCs w:val="17"/>
    </w:rPr>
  </w:style>
  <w:style w:type="paragraph" w:customStyle="1" w:styleId="xl68">
    <w:name w:val="xl68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69">
    <w:name w:val="xl69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70">
    <w:name w:val="xl70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6">
    <w:name w:val="xl76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0">
    <w:name w:val="xl80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1">
    <w:name w:val="xl81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82">
    <w:name w:val="xl82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5">
    <w:name w:val="xl85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86">
    <w:name w:val="xl86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87">
    <w:name w:val="xl87"/>
    <w:basedOn w:val="a"/>
    <w:rsid w:val="0099717D"/>
    <w:pPr>
      <w:spacing w:before="100" w:beforeAutospacing="1" w:after="100" w:afterAutospacing="1"/>
    </w:pPr>
    <w:rPr>
      <w:sz w:val="16"/>
      <w:szCs w:val="16"/>
    </w:rPr>
  </w:style>
  <w:style w:type="paragraph" w:customStyle="1" w:styleId="xl88">
    <w:name w:val="xl88"/>
    <w:basedOn w:val="a"/>
    <w:rsid w:val="0099717D"/>
    <w:pPr>
      <w:spacing w:before="100" w:beforeAutospacing="1" w:after="100" w:afterAutospacing="1"/>
      <w:jc w:val="center"/>
      <w:textAlignment w:val="center"/>
    </w:pPr>
    <w:rPr>
      <w:color w:val="0070C0"/>
      <w:sz w:val="18"/>
      <w:szCs w:val="18"/>
    </w:rPr>
  </w:style>
  <w:style w:type="paragraph" w:customStyle="1" w:styleId="xl89">
    <w:name w:val="xl89"/>
    <w:basedOn w:val="a"/>
    <w:rsid w:val="0099717D"/>
    <w:pPr>
      <w:spacing w:before="100" w:beforeAutospacing="1" w:after="100" w:afterAutospacing="1"/>
    </w:pPr>
    <w:rPr>
      <w:sz w:val="18"/>
      <w:szCs w:val="18"/>
    </w:rPr>
  </w:style>
  <w:style w:type="paragraph" w:customStyle="1" w:styleId="xl90">
    <w:name w:val="xl90"/>
    <w:basedOn w:val="a"/>
    <w:rsid w:val="0099717D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a"/>
    <w:rsid w:val="0099717D"/>
    <w:pPr>
      <w:spacing w:before="100" w:beforeAutospacing="1" w:after="100" w:afterAutospacing="1"/>
    </w:pPr>
    <w:rPr>
      <w:color w:val="0070C0"/>
      <w:sz w:val="18"/>
      <w:szCs w:val="18"/>
    </w:rPr>
  </w:style>
  <w:style w:type="paragraph" w:customStyle="1" w:styleId="xl92">
    <w:name w:val="xl92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3">
    <w:name w:val="xl93"/>
    <w:basedOn w:val="a"/>
    <w:rsid w:val="0099717D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18"/>
      <w:szCs w:val="18"/>
    </w:rPr>
  </w:style>
  <w:style w:type="paragraph" w:customStyle="1" w:styleId="xl97">
    <w:name w:val="xl97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7"/>
      <w:szCs w:val="17"/>
    </w:rPr>
  </w:style>
  <w:style w:type="paragraph" w:customStyle="1" w:styleId="xl98">
    <w:name w:val="xl98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99">
    <w:name w:val="xl99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00">
    <w:name w:val="xl100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01">
    <w:name w:val="xl101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17"/>
      <w:szCs w:val="17"/>
    </w:rPr>
  </w:style>
  <w:style w:type="paragraph" w:customStyle="1" w:styleId="xl102">
    <w:name w:val="xl102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04">
    <w:name w:val="xl104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5">
    <w:name w:val="xl105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8">
    <w:name w:val="xl108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9">
    <w:name w:val="xl109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110">
    <w:name w:val="xl110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7"/>
      <w:szCs w:val="17"/>
    </w:rPr>
  </w:style>
  <w:style w:type="paragraph" w:customStyle="1" w:styleId="xl111">
    <w:name w:val="xl111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112">
    <w:name w:val="xl112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3">
    <w:name w:val="xl113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a"/>
    <w:rsid w:val="0099717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5">
    <w:name w:val="xl115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7">
    <w:name w:val="xl117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8">
    <w:name w:val="xl118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9">
    <w:name w:val="xl119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0">
    <w:name w:val="xl120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121">
    <w:name w:val="xl121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7"/>
      <w:szCs w:val="17"/>
    </w:rPr>
  </w:style>
  <w:style w:type="paragraph" w:customStyle="1" w:styleId="xl122">
    <w:name w:val="xl122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3">
    <w:name w:val="xl123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124">
    <w:name w:val="xl124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5">
    <w:name w:val="xl125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6">
    <w:name w:val="xl126"/>
    <w:basedOn w:val="a"/>
    <w:rsid w:val="0099717D"/>
    <w:pPr>
      <w:spacing w:before="100" w:beforeAutospacing="1" w:after="100" w:afterAutospacing="1"/>
      <w:textAlignment w:val="center"/>
    </w:pPr>
    <w:rPr>
      <w:sz w:val="17"/>
      <w:szCs w:val="17"/>
    </w:rPr>
  </w:style>
  <w:style w:type="paragraph" w:customStyle="1" w:styleId="xl127">
    <w:name w:val="xl127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128">
    <w:name w:val="xl128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16"/>
      <w:szCs w:val="16"/>
    </w:rPr>
  </w:style>
  <w:style w:type="paragraph" w:customStyle="1" w:styleId="xl130">
    <w:name w:val="xl130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7"/>
      <w:szCs w:val="17"/>
    </w:rPr>
  </w:style>
  <w:style w:type="paragraph" w:customStyle="1" w:styleId="xl131">
    <w:name w:val="xl131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7"/>
      <w:szCs w:val="17"/>
    </w:rPr>
  </w:style>
  <w:style w:type="paragraph" w:customStyle="1" w:styleId="xl132">
    <w:name w:val="xl132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133">
    <w:name w:val="xl133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34">
    <w:name w:val="xl134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35">
    <w:name w:val="xl135"/>
    <w:basedOn w:val="a"/>
    <w:rsid w:val="0099717D"/>
    <w:pP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36">
    <w:name w:val="xl136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17"/>
      <w:szCs w:val="17"/>
    </w:rPr>
  </w:style>
  <w:style w:type="paragraph" w:customStyle="1" w:styleId="xl137">
    <w:name w:val="xl137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16"/>
      <w:szCs w:val="16"/>
    </w:rPr>
  </w:style>
  <w:style w:type="paragraph" w:customStyle="1" w:styleId="xl138">
    <w:name w:val="xl138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7"/>
      <w:szCs w:val="17"/>
    </w:rPr>
  </w:style>
  <w:style w:type="paragraph" w:customStyle="1" w:styleId="xl139">
    <w:name w:val="xl139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140">
    <w:name w:val="xl140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1">
    <w:name w:val="xl141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2">
    <w:name w:val="xl142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7"/>
      <w:szCs w:val="17"/>
    </w:rPr>
  </w:style>
  <w:style w:type="paragraph" w:customStyle="1" w:styleId="xl143">
    <w:name w:val="xl143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7"/>
      <w:szCs w:val="17"/>
    </w:rPr>
  </w:style>
  <w:style w:type="paragraph" w:customStyle="1" w:styleId="xl146">
    <w:name w:val="xl146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7">
    <w:name w:val="xl147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8">
    <w:name w:val="xl148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99717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99717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53">
    <w:name w:val="xl153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17"/>
      <w:szCs w:val="17"/>
    </w:rPr>
  </w:style>
  <w:style w:type="paragraph" w:customStyle="1" w:styleId="xl154">
    <w:name w:val="xl154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155">
    <w:name w:val="xl155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7"/>
      <w:szCs w:val="17"/>
    </w:rPr>
  </w:style>
  <w:style w:type="paragraph" w:customStyle="1" w:styleId="xl156">
    <w:name w:val="xl156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157">
    <w:name w:val="xl157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58">
    <w:name w:val="xl158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161">
    <w:name w:val="xl161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2">
    <w:name w:val="xl162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3">
    <w:name w:val="xl163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4">
    <w:name w:val="xl164"/>
    <w:basedOn w:val="a"/>
    <w:rsid w:val="0099717D"/>
    <w:pPr>
      <w:spacing w:before="100" w:beforeAutospacing="1" w:after="100" w:afterAutospacing="1"/>
    </w:pPr>
    <w:rPr>
      <w:b/>
      <w:bCs/>
      <w:sz w:val="17"/>
      <w:szCs w:val="17"/>
    </w:rPr>
  </w:style>
  <w:style w:type="paragraph" w:customStyle="1" w:styleId="xl165">
    <w:name w:val="xl165"/>
    <w:basedOn w:val="a"/>
    <w:rsid w:val="0099717D"/>
    <w:pPr>
      <w:spacing w:before="100" w:beforeAutospacing="1" w:after="100" w:afterAutospacing="1"/>
    </w:pPr>
    <w:rPr>
      <w:sz w:val="17"/>
      <w:szCs w:val="17"/>
    </w:rPr>
  </w:style>
  <w:style w:type="paragraph" w:customStyle="1" w:styleId="xl166">
    <w:name w:val="xl166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8">
    <w:name w:val="xl168"/>
    <w:basedOn w:val="a"/>
    <w:rsid w:val="0099717D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9">
    <w:name w:val="xl169"/>
    <w:basedOn w:val="a"/>
    <w:rsid w:val="0099717D"/>
    <w:pPr>
      <w:spacing w:before="100" w:beforeAutospacing="1" w:after="100" w:afterAutospacing="1"/>
    </w:pPr>
    <w:rPr>
      <w:sz w:val="24"/>
      <w:szCs w:val="24"/>
    </w:rPr>
  </w:style>
  <w:style w:type="paragraph" w:customStyle="1" w:styleId="xl170">
    <w:name w:val="xl170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7"/>
      <w:szCs w:val="17"/>
    </w:rPr>
  </w:style>
  <w:style w:type="paragraph" w:customStyle="1" w:styleId="xl171">
    <w:name w:val="xl171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7">
    <w:name w:val="xl177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8">
    <w:name w:val="xl178"/>
    <w:basedOn w:val="a"/>
    <w:rsid w:val="009971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9">
    <w:name w:val="xl179"/>
    <w:basedOn w:val="a"/>
    <w:rsid w:val="009971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80">
    <w:name w:val="xl180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1">
    <w:name w:val="xl181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3">
    <w:name w:val="xl183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7"/>
      <w:szCs w:val="17"/>
    </w:rPr>
  </w:style>
  <w:style w:type="paragraph" w:customStyle="1" w:styleId="xl184">
    <w:name w:val="xl184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185">
    <w:name w:val="xl185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186">
    <w:name w:val="xl186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187">
    <w:name w:val="xl187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189">
    <w:name w:val="xl189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190">
    <w:name w:val="xl190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191">
    <w:name w:val="xl191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192">
    <w:name w:val="xl192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193">
    <w:name w:val="xl193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5">
    <w:name w:val="xl195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6">
    <w:name w:val="xl196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8">
    <w:name w:val="xl198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7"/>
      <w:szCs w:val="17"/>
    </w:rPr>
  </w:style>
  <w:style w:type="paragraph" w:customStyle="1" w:styleId="xl199">
    <w:name w:val="xl199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7"/>
      <w:szCs w:val="17"/>
    </w:rPr>
  </w:style>
  <w:style w:type="paragraph" w:customStyle="1" w:styleId="xl200">
    <w:name w:val="xl200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201">
    <w:name w:val="xl201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02">
    <w:name w:val="xl202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03">
    <w:name w:val="xl203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7"/>
      <w:szCs w:val="17"/>
    </w:rPr>
  </w:style>
  <w:style w:type="paragraph" w:customStyle="1" w:styleId="xl204">
    <w:name w:val="xl204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7"/>
      <w:szCs w:val="17"/>
    </w:rPr>
  </w:style>
  <w:style w:type="paragraph" w:customStyle="1" w:styleId="xl205">
    <w:name w:val="xl205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7"/>
      <w:szCs w:val="17"/>
    </w:rPr>
  </w:style>
  <w:style w:type="paragraph" w:customStyle="1" w:styleId="xl206">
    <w:name w:val="xl206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7">
    <w:name w:val="xl207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8">
    <w:name w:val="xl208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10">
    <w:name w:val="xl210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11">
    <w:name w:val="xl211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12">
    <w:name w:val="xl212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3">
    <w:name w:val="xl213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214">
    <w:name w:val="xl214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217">
    <w:name w:val="xl217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8">
    <w:name w:val="xl218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19">
    <w:name w:val="xl219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99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221">
    <w:name w:val="xl221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222">
    <w:name w:val="xl222"/>
    <w:basedOn w:val="a"/>
    <w:rsid w:val="0099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99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224">
    <w:name w:val="xl224"/>
    <w:basedOn w:val="a"/>
    <w:rsid w:val="0099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7"/>
      <w:szCs w:val="17"/>
    </w:rPr>
  </w:style>
  <w:style w:type="paragraph" w:customStyle="1" w:styleId="font5">
    <w:name w:val="font5"/>
    <w:basedOn w:val="a"/>
    <w:rsid w:val="00B92507"/>
    <w:pPr>
      <w:spacing w:before="100" w:beforeAutospacing="1" w:after="100" w:afterAutospacing="1"/>
    </w:pPr>
    <w:rPr>
      <w:sz w:val="17"/>
      <w:szCs w:val="17"/>
    </w:rPr>
  </w:style>
  <w:style w:type="paragraph" w:customStyle="1" w:styleId="font6">
    <w:name w:val="font6"/>
    <w:basedOn w:val="a"/>
    <w:rsid w:val="00B92507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167">
    <w:name w:val="xl167"/>
    <w:basedOn w:val="a"/>
    <w:rsid w:val="003908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225">
    <w:name w:val="xl225"/>
    <w:basedOn w:val="a"/>
    <w:rsid w:val="003908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3908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3908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8">
    <w:name w:val="xl228"/>
    <w:basedOn w:val="a"/>
    <w:rsid w:val="003908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"/>
    <w:rsid w:val="003908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0">
    <w:name w:val="xl230"/>
    <w:basedOn w:val="a"/>
    <w:rsid w:val="003908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1">
    <w:name w:val="xl231"/>
    <w:basedOn w:val="a"/>
    <w:rsid w:val="00390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2">
    <w:name w:val="xl232"/>
    <w:basedOn w:val="a"/>
    <w:rsid w:val="003908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33">
    <w:name w:val="xl233"/>
    <w:basedOn w:val="a"/>
    <w:rsid w:val="00390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34">
    <w:name w:val="xl234"/>
    <w:basedOn w:val="a"/>
    <w:rsid w:val="00390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35">
    <w:name w:val="xl235"/>
    <w:basedOn w:val="a"/>
    <w:rsid w:val="003908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236">
    <w:name w:val="xl236"/>
    <w:basedOn w:val="a"/>
    <w:rsid w:val="003908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3908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3908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39">
    <w:name w:val="xl239"/>
    <w:basedOn w:val="a"/>
    <w:rsid w:val="003908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7"/>
      <w:szCs w:val="17"/>
    </w:rPr>
  </w:style>
  <w:style w:type="paragraph" w:customStyle="1" w:styleId="xl240">
    <w:name w:val="xl240"/>
    <w:basedOn w:val="a"/>
    <w:rsid w:val="003908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41">
    <w:name w:val="xl241"/>
    <w:basedOn w:val="a"/>
    <w:rsid w:val="003908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242">
    <w:name w:val="xl242"/>
    <w:basedOn w:val="a"/>
    <w:rsid w:val="00390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3">
    <w:name w:val="xl243"/>
    <w:basedOn w:val="a"/>
    <w:rsid w:val="003908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44">
    <w:name w:val="xl244"/>
    <w:basedOn w:val="a"/>
    <w:rsid w:val="003908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45">
    <w:name w:val="xl245"/>
    <w:basedOn w:val="a"/>
    <w:rsid w:val="003908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46">
    <w:name w:val="xl246"/>
    <w:basedOn w:val="a"/>
    <w:rsid w:val="003908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3908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3908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9">
    <w:name w:val="xl249"/>
    <w:basedOn w:val="a"/>
    <w:rsid w:val="003908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0">
    <w:name w:val="xl250"/>
    <w:basedOn w:val="a"/>
    <w:rsid w:val="003908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1">
    <w:name w:val="xl251"/>
    <w:basedOn w:val="a"/>
    <w:rsid w:val="003908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2">
    <w:name w:val="xl252"/>
    <w:basedOn w:val="a"/>
    <w:rsid w:val="003908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3">
    <w:name w:val="xl253"/>
    <w:basedOn w:val="a"/>
    <w:rsid w:val="003908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4">
    <w:name w:val="xl254"/>
    <w:basedOn w:val="a"/>
    <w:rsid w:val="003908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3908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3908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3908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F1B42-A6E4-412F-8311-2F5DE4FBB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4</Pages>
  <Words>1200</Words>
  <Characters>6841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sheff</dc:creator>
  <cp:lastModifiedBy>Щербатых</cp:lastModifiedBy>
  <cp:revision>9</cp:revision>
  <cp:lastPrinted>2025-02-12T06:01:00Z</cp:lastPrinted>
  <dcterms:created xsi:type="dcterms:W3CDTF">2025-02-05T12:47:00Z</dcterms:created>
  <dcterms:modified xsi:type="dcterms:W3CDTF">2025-04-01T07:54:00Z</dcterms:modified>
</cp:coreProperties>
</file>